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4FB86" w14:textId="33DB5FFB" w:rsidR="00BD6A3D" w:rsidRPr="00323172" w:rsidRDefault="00BD6A3D" w:rsidP="00323172">
      <w:pPr>
        <w:spacing w:after="16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323172">
        <w:rPr>
          <w:rFonts w:asciiTheme="minorHAnsi" w:hAnsiTheme="minorHAnsi" w:cstheme="minorHAnsi"/>
          <w:b/>
          <w:sz w:val="24"/>
          <w:szCs w:val="24"/>
        </w:rPr>
        <w:t>Załącznik nr 4 do SWZ</w:t>
      </w:r>
    </w:p>
    <w:p w14:paraId="75E23D49" w14:textId="77777777" w:rsidR="00BD6A3D" w:rsidRPr="00323172" w:rsidRDefault="00BD6A3D" w:rsidP="00323172">
      <w:pPr>
        <w:spacing w:after="0"/>
        <w:ind w:left="4956" w:firstLine="708"/>
        <w:rPr>
          <w:rFonts w:asciiTheme="minorHAnsi" w:hAnsiTheme="minorHAnsi" w:cstheme="minorHAnsi"/>
          <w:b/>
          <w:sz w:val="24"/>
          <w:szCs w:val="24"/>
        </w:rPr>
      </w:pPr>
    </w:p>
    <w:p w14:paraId="0356123C" w14:textId="77777777" w:rsidR="00BD6A3D" w:rsidRPr="00323172" w:rsidRDefault="00BD6A3D" w:rsidP="00323172">
      <w:pPr>
        <w:spacing w:after="0"/>
        <w:ind w:left="4956" w:firstLine="708"/>
        <w:rPr>
          <w:rFonts w:asciiTheme="minorHAnsi" w:hAnsiTheme="minorHAnsi" w:cstheme="minorHAnsi"/>
          <w:b/>
          <w:sz w:val="24"/>
          <w:szCs w:val="24"/>
        </w:rPr>
      </w:pPr>
      <w:r w:rsidRPr="00323172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3FF4D6EF" w14:textId="239C8304" w:rsidR="00BD6A3D" w:rsidRPr="00323172" w:rsidRDefault="002B640B" w:rsidP="000F6D23">
      <w:pPr>
        <w:spacing w:after="0"/>
        <w:ind w:left="5664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>Wojewódzki Dom Kultury w Rzeszowie</w:t>
      </w:r>
      <w:r w:rsidR="000F6D23"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ul. Stefana Okrzei 7, 35-002 Rzeszów</w:t>
      </w:r>
    </w:p>
    <w:p w14:paraId="2EE659D4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23172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5610ED09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2317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626255FF" w14:textId="77777777" w:rsidR="00BD6A3D" w:rsidRPr="00323172" w:rsidRDefault="00BD6A3D" w:rsidP="00323172">
      <w:pPr>
        <w:spacing w:after="0"/>
        <w:ind w:right="5953"/>
        <w:rPr>
          <w:rFonts w:asciiTheme="minorHAnsi" w:hAnsiTheme="minorHAnsi" w:cstheme="minorHAnsi"/>
          <w:i/>
        </w:rPr>
      </w:pPr>
      <w:r w:rsidRPr="00323172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323172">
        <w:rPr>
          <w:rFonts w:asciiTheme="minorHAnsi" w:hAnsiTheme="minorHAnsi" w:cstheme="minorHAnsi"/>
          <w:i/>
        </w:rPr>
        <w:t>CEiDG</w:t>
      </w:r>
      <w:proofErr w:type="spellEnd"/>
      <w:r w:rsidRPr="00323172">
        <w:rPr>
          <w:rFonts w:asciiTheme="minorHAnsi" w:hAnsiTheme="minorHAnsi" w:cstheme="minorHAnsi"/>
          <w:i/>
        </w:rPr>
        <w:t>)</w:t>
      </w:r>
    </w:p>
    <w:p w14:paraId="718A0EC5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sz w:val="24"/>
          <w:szCs w:val="24"/>
          <w:u w:val="single"/>
        </w:rPr>
      </w:pPr>
      <w:r w:rsidRPr="00323172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865946D" w14:textId="77777777" w:rsidR="00BD6A3D" w:rsidRPr="00323172" w:rsidRDefault="00BD6A3D" w:rsidP="00323172">
      <w:pPr>
        <w:spacing w:after="0"/>
        <w:ind w:right="5954"/>
        <w:rPr>
          <w:rFonts w:asciiTheme="minorHAnsi" w:hAnsiTheme="minorHAnsi" w:cstheme="minorHAnsi"/>
          <w:sz w:val="24"/>
          <w:szCs w:val="24"/>
        </w:rPr>
      </w:pPr>
      <w:r w:rsidRPr="00323172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14:paraId="4BFBF2FD" w14:textId="77777777" w:rsidR="00BD6A3D" w:rsidRPr="00323172" w:rsidRDefault="00BD6A3D" w:rsidP="00323172">
      <w:pPr>
        <w:spacing w:after="0"/>
        <w:ind w:right="5646"/>
        <w:rPr>
          <w:rFonts w:asciiTheme="minorHAnsi" w:hAnsiTheme="minorHAnsi" w:cstheme="minorHAnsi"/>
          <w:i/>
        </w:rPr>
      </w:pPr>
      <w:r w:rsidRPr="00323172">
        <w:rPr>
          <w:rFonts w:asciiTheme="minorHAnsi" w:hAnsiTheme="minorHAnsi" w:cstheme="minorHAnsi"/>
          <w:i/>
        </w:rPr>
        <w:t>(imię, nazwisko, stanowisko/podstawa do reprezentacji)</w:t>
      </w:r>
    </w:p>
    <w:p w14:paraId="1BA5A223" w14:textId="77777777" w:rsidR="00BD6A3D" w:rsidRPr="00323172" w:rsidRDefault="00BD6A3D" w:rsidP="00323172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</w:p>
    <w:p w14:paraId="3C49E478" w14:textId="52BF83DA" w:rsidR="00BD6A3D" w:rsidRPr="00323172" w:rsidRDefault="00BD6A3D" w:rsidP="00323172">
      <w:pPr>
        <w:pStyle w:val="Tytu"/>
        <w:rPr>
          <w:rFonts w:asciiTheme="minorHAnsi" w:hAnsiTheme="minorHAnsi" w:cstheme="minorHAnsi"/>
          <w:sz w:val="28"/>
          <w:szCs w:val="14"/>
        </w:rPr>
      </w:pPr>
      <w:bookmarkStart w:id="0" w:name="bookmark4"/>
      <w:r w:rsidRPr="00323172">
        <w:rPr>
          <w:rFonts w:asciiTheme="minorHAnsi" w:hAnsiTheme="minorHAnsi" w:cstheme="minorHAnsi"/>
          <w:sz w:val="28"/>
          <w:szCs w:val="14"/>
        </w:rPr>
        <w:t>OŚWIADCZENIE DOTYCZĄCE PRZESŁANEK WYKLUCZENIA Z POSTĘPOWANIA</w:t>
      </w:r>
      <w:bookmarkEnd w:id="0"/>
      <w:r w:rsidR="00A06214">
        <w:rPr>
          <w:rFonts w:asciiTheme="minorHAnsi" w:hAnsiTheme="minorHAnsi" w:cstheme="minorHAnsi"/>
          <w:sz w:val="28"/>
          <w:szCs w:val="14"/>
        </w:rPr>
        <w:t xml:space="preserve"> ORAZ SPEŁNIENIU WARUNKU UDZIAŁU W POSTĘPOWANIU </w:t>
      </w:r>
    </w:p>
    <w:p w14:paraId="79CE9B91" w14:textId="16E2B2CE" w:rsidR="00BD6A3D" w:rsidRPr="00323172" w:rsidRDefault="00BD6A3D" w:rsidP="00323172">
      <w:pPr>
        <w:pStyle w:val="Tytu"/>
        <w:rPr>
          <w:rFonts w:asciiTheme="minorHAnsi" w:hAnsiTheme="minorHAnsi" w:cstheme="minorHAnsi"/>
          <w:sz w:val="28"/>
          <w:szCs w:val="14"/>
        </w:rPr>
      </w:pPr>
      <w:r w:rsidRPr="00323172">
        <w:rPr>
          <w:rFonts w:asciiTheme="minorHAnsi" w:hAnsiTheme="minorHAnsi" w:cstheme="minorHAnsi"/>
          <w:sz w:val="28"/>
          <w:szCs w:val="14"/>
        </w:rPr>
        <w:t>składane na podstawie art. 125 ustawy z dnia 11 września 2019 r. Prawo zamówień publicznych (dalej jako „PZP”),</w:t>
      </w:r>
    </w:p>
    <w:p w14:paraId="063310ED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01D0253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23172">
        <w:rPr>
          <w:rFonts w:asciiTheme="minorHAnsi" w:hAnsiTheme="minorHAnsi" w:cstheme="minorHAnsi"/>
          <w:sz w:val="24"/>
          <w:szCs w:val="24"/>
        </w:rPr>
        <w:t>w charakterze:</w:t>
      </w:r>
    </w:p>
    <w:p w14:paraId="23EF2D21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23172">
        <w:rPr>
          <w:rFonts w:asciiTheme="minorHAnsi" w:hAnsiTheme="minorHAnsi" w:cstheme="minorHAnsi"/>
          <w:bCs/>
          <w:sz w:val="24"/>
          <w:szCs w:val="24"/>
        </w:rPr>
        <w:sym w:font="Wingdings 2" w:char="F0A3"/>
      </w:r>
      <w:r w:rsidRPr="0032317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23172">
        <w:rPr>
          <w:rFonts w:asciiTheme="minorHAnsi" w:hAnsiTheme="minorHAnsi" w:cstheme="minorHAnsi"/>
          <w:b/>
          <w:sz w:val="24"/>
          <w:szCs w:val="24"/>
          <w:u w:val="single"/>
        </w:rPr>
        <w:t xml:space="preserve">Wykonawcy </w:t>
      </w:r>
    </w:p>
    <w:p w14:paraId="29A311F2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23172">
        <w:rPr>
          <w:rFonts w:asciiTheme="minorHAnsi" w:hAnsiTheme="minorHAnsi" w:cstheme="minorHAnsi"/>
          <w:bCs/>
          <w:sz w:val="24"/>
          <w:szCs w:val="24"/>
        </w:rPr>
        <w:sym w:font="Wingdings 2" w:char="F0A3"/>
      </w:r>
      <w:r w:rsidRPr="0032317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23172">
        <w:rPr>
          <w:rFonts w:asciiTheme="minorHAnsi" w:hAnsiTheme="minorHAnsi" w:cstheme="minorHAnsi"/>
          <w:b/>
          <w:sz w:val="24"/>
          <w:szCs w:val="24"/>
          <w:u w:val="single"/>
        </w:rPr>
        <w:t>Wykonawcy wspólnie ubiegającego się o zamówienie</w:t>
      </w:r>
    </w:p>
    <w:p w14:paraId="6FF44B46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23172">
        <w:rPr>
          <w:rFonts w:asciiTheme="minorHAnsi" w:hAnsiTheme="minorHAnsi" w:cstheme="minorHAnsi"/>
          <w:bCs/>
          <w:sz w:val="24"/>
          <w:szCs w:val="24"/>
        </w:rPr>
        <w:sym w:font="Wingdings 2" w:char="F0A3"/>
      </w:r>
      <w:r w:rsidRPr="0032317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23172">
        <w:rPr>
          <w:rFonts w:asciiTheme="minorHAnsi" w:hAnsiTheme="minorHAnsi" w:cstheme="minorHAnsi"/>
          <w:b/>
          <w:sz w:val="24"/>
          <w:szCs w:val="24"/>
          <w:u w:val="single"/>
        </w:rPr>
        <w:t>Podmiotu udostępniającego zasoby</w:t>
      </w:r>
    </w:p>
    <w:p w14:paraId="09F8BEE2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i/>
        </w:rPr>
      </w:pPr>
      <w:r w:rsidRPr="00323172">
        <w:rPr>
          <w:rFonts w:asciiTheme="minorHAnsi" w:hAnsiTheme="minorHAnsi" w:cstheme="minorHAnsi"/>
          <w:i/>
        </w:rPr>
        <w:t>(zaznaczyć odpowiedni kwadrat)</w:t>
      </w:r>
    </w:p>
    <w:p w14:paraId="26BFA0B8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bCs/>
          <w:sz w:val="24"/>
          <w:szCs w:val="24"/>
        </w:rPr>
      </w:pPr>
    </w:p>
    <w:p w14:paraId="20858AA9" w14:textId="276B0676" w:rsidR="00BD6A3D" w:rsidRPr="00323172" w:rsidRDefault="00BD6A3D" w:rsidP="00323172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32317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57CE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D541B2">
        <w:rPr>
          <w:rFonts w:asciiTheme="minorHAnsi" w:hAnsiTheme="minorHAnsi" w:cstheme="minorHAnsi"/>
          <w:b/>
          <w:bCs/>
          <w:sz w:val="24"/>
          <w:szCs w:val="24"/>
        </w:rPr>
        <w:t xml:space="preserve">Program księgowy wraz z systemem EZD </w:t>
      </w:r>
      <w:r w:rsidR="002B640B" w:rsidRPr="00795383">
        <w:rPr>
          <w:rFonts w:asciiTheme="minorHAnsi" w:hAnsiTheme="minorHAnsi" w:cstheme="minorHAnsi"/>
          <w:b/>
          <w:bCs/>
          <w:sz w:val="24"/>
          <w:szCs w:val="24"/>
        </w:rPr>
        <w:t xml:space="preserve">(sprawa nr:  </w:t>
      </w:r>
      <w:r w:rsidR="00D541B2">
        <w:rPr>
          <w:rFonts w:asciiTheme="minorHAnsi" w:hAnsiTheme="minorHAnsi" w:cstheme="minorHAnsi"/>
          <w:sz w:val="24"/>
          <w:szCs w:val="24"/>
        </w:rPr>
        <w:t>IV.261.15</w:t>
      </w:r>
      <w:r w:rsidR="00795383" w:rsidRPr="00795383">
        <w:rPr>
          <w:rFonts w:asciiTheme="minorHAnsi" w:hAnsiTheme="minorHAnsi" w:cstheme="minorHAnsi"/>
          <w:sz w:val="24"/>
          <w:szCs w:val="24"/>
        </w:rPr>
        <w:t>.2025.MC</w:t>
      </w:r>
      <w:r w:rsidRPr="00795383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14:paraId="3E254ABD" w14:textId="12497DD6" w:rsidR="00BD6A3D" w:rsidRPr="00323172" w:rsidRDefault="00BD6A3D" w:rsidP="00323172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23172">
        <w:rPr>
          <w:rFonts w:asciiTheme="minorHAnsi" w:hAnsiTheme="minorHAnsi" w:cstheme="minorHAnsi"/>
          <w:sz w:val="24"/>
          <w:szCs w:val="24"/>
        </w:rPr>
        <w:t>prowadzonego przez</w:t>
      </w:r>
      <w:r w:rsidR="002B640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Wojewódzki Dom Kultury w Rzeszowie</w:t>
      </w:r>
      <w:r w:rsidRPr="00323172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r w:rsidRPr="00323172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37B10A3B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i/>
          <w:sz w:val="24"/>
          <w:szCs w:val="24"/>
        </w:rPr>
      </w:pPr>
    </w:p>
    <w:p w14:paraId="1DE23D8C" w14:textId="77777777" w:rsidR="00BD6A3D" w:rsidRPr="00323172" w:rsidRDefault="00BD6A3D" w:rsidP="00323172">
      <w:pPr>
        <w:shd w:val="clear" w:color="auto" w:fill="BFBFBF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23172">
        <w:rPr>
          <w:rFonts w:asciiTheme="minorHAnsi" w:hAnsiTheme="minorHAnsi" w:cstheme="minorHAnsi"/>
          <w:b/>
          <w:sz w:val="24"/>
          <w:szCs w:val="24"/>
        </w:rPr>
        <w:t xml:space="preserve">OŚWIADCZENIA DOTYCZĄCE WYKLUCZENIA: </w:t>
      </w:r>
    </w:p>
    <w:p w14:paraId="0B5FDB9C" w14:textId="135E5012" w:rsidR="00BD6A3D" w:rsidRPr="00323172" w:rsidRDefault="00BD6A3D" w:rsidP="00323172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2317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oraz art. 109 ust. 1 pkt </w:t>
      </w:r>
      <w:r w:rsidR="002B640B">
        <w:rPr>
          <w:rFonts w:asciiTheme="minorHAnsi" w:hAnsiTheme="minorHAnsi" w:cstheme="minorHAnsi"/>
          <w:sz w:val="24"/>
          <w:szCs w:val="24"/>
        </w:rPr>
        <w:t xml:space="preserve">8 i pkt. </w:t>
      </w:r>
      <w:r w:rsidRPr="00323172">
        <w:rPr>
          <w:rFonts w:asciiTheme="minorHAnsi" w:hAnsiTheme="minorHAnsi" w:cstheme="minorHAnsi"/>
          <w:sz w:val="24"/>
          <w:szCs w:val="24"/>
        </w:rPr>
        <w:t>10 PZP</w:t>
      </w:r>
      <w:r w:rsidRPr="00323172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 </w:t>
      </w:r>
      <w:r w:rsidR="006F1213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oraz </w:t>
      </w:r>
      <w:r w:rsidR="006F1213" w:rsidRPr="002831CA">
        <w:rPr>
          <w:rFonts w:eastAsia="Trebuchet MS"/>
          <w:sz w:val="24"/>
          <w:szCs w:val="24"/>
        </w:rPr>
        <w:t>art. 7 ust. 1 Ustawy z dnia 13 kwietnia 2022 r. o szczególnych rozwiązaniach w zakresie przeciwdziałania wspierania agresji na Ukrainę oraz służących ochronie bezpieczeństwa narodowego (Dz. U . z 2022 r. poz. 835</w:t>
      </w:r>
      <w:r w:rsidR="006F1213">
        <w:rPr>
          <w:rFonts w:eastAsia="Trebuchet MS"/>
          <w:sz w:val="24"/>
          <w:szCs w:val="24"/>
        </w:rPr>
        <w:t xml:space="preserve">) </w:t>
      </w:r>
      <w:bookmarkStart w:id="1" w:name="_GoBack"/>
      <w:bookmarkEnd w:id="1"/>
    </w:p>
    <w:p w14:paraId="7778A88A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23172">
        <w:rPr>
          <w:rFonts w:asciiTheme="minorHAnsi" w:hAnsiTheme="minorHAnsi" w:cstheme="minorHAnsi"/>
          <w:sz w:val="24"/>
          <w:szCs w:val="24"/>
        </w:rPr>
        <w:t>ALBO:</w:t>
      </w:r>
    </w:p>
    <w:p w14:paraId="3E07291D" w14:textId="3E5979D2" w:rsidR="00BD6A3D" w:rsidRDefault="00BD6A3D" w:rsidP="00323172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23172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323172">
        <w:rPr>
          <w:rFonts w:asciiTheme="minorHAnsi" w:hAnsiTheme="minorHAnsi" w:cstheme="minorHAnsi"/>
          <w:i/>
          <w:sz w:val="24"/>
          <w:szCs w:val="24"/>
        </w:rPr>
        <w:t>(</w:t>
      </w:r>
      <w:r w:rsidRPr="00323172">
        <w:rPr>
          <w:rFonts w:asciiTheme="minorHAnsi" w:hAnsiTheme="minorHAnsi" w:cstheme="minorHAnsi"/>
          <w:i/>
        </w:rPr>
        <w:t>podać mającą zastosowanie podstawę wykluczenia spośród wymienionych w</w:t>
      </w:r>
      <w:r w:rsidRPr="00323172">
        <w:rPr>
          <w:rFonts w:asciiTheme="minorHAnsi" w:eastAsia="Times New Roman" w:hAnsiTheme="minorHAnsi" w:cstheme="minorHAnsi"/>
          <w:bCs/>
          <w:i/>
          <w:iCs/>
          <w:lang w:eastAsia="ar-SA"/>
        </w:rPr>
        <w:t> </w:t>
      </w:r>
      <w:r w:rsidRPr="00323172">
        <w:rPr>
          <w:rFonts w:asciiTheme="minorHAnsi" w:hAnsiTheme="minorHAnsi" w:cstheme="minorHAnsi"/>
          <w:i/>
        </w:rPr>
        <w:t>art. 108 oraz art. 109 ust. 1 pkt 2- 4, 6, 8-10 PZP</w:t>
      </w:r>
      <w:r w:rsidRPr="00323172">
        <w:rPr>
          <w:rFonts w:asciiTheme="minorHAnsi" w:hAnsiTheme="minorHAnsi" w:cstheme="minorHAnsi"/>
          <w:i/>
          <w:sz w:val="24"/>
          <w:szCs w:val="24"/>
        </w:rPr>
        <w:t>).</w:t>
      </w:r>
      <w:r w:rsidRPr="00323172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110 ust. 2 PZP podjąłem następujące środki naprawcze: ………………………………………………………………………………………………………………………………………………………………………..................................</w:t>
      </w:r>
    </w:p>
    <w:p w14:paraId="1BE77E7C" w14:textId="77777777" w:rsidR="00A06214" w:rsidRPr="00A06214" w:rsidRDefault="00A06214" w:rsidP="00A06214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lang w:eastAsia="pl-PL"/>
        </w:rPr>
      </w:pPr>
      <w:r w:rsidRPr="00A06214">
        <w:rPr>
          <w:rFonts w:eastAsia="Times New Roman" w:cs="Calibri"/>
          <w:b/>
          <w:bCs/>
          <w:color w:val="000000"/>
          <w:sz w:val="24"/>
          <w:szCs w:val="20"/>
          <w:lang w:eastAsia="pl-PL"/>
        </w:rPr>
        <w:t>OŚWIADCZENIA DOTYCZĄCE WARUNKÓW UDZIAŁU W POSTĘPOWANIU: </w:t>
      </w:r>
    </w:p>
    <w:p w14:paraId="717C683B" w14:textId="0CE40A43" w:rsidR="00A06214" w:rsidRPr="00A06214" w:rsidRDefault="00A06214" w:rsidP="00A06214">
      <w:pPr>
        <w:spacing w:after="0" w:line="240" w:lineRule="auto"/>
        <w:rPr>
          <w:rFonts w:ascii="Times New Roman" w:eastAsia="Times New Roman" w:hAnsi="Times New Roman"/>
          <w:sz w:val="32"/>
          <w:szCs w:val="24"/>
          <w:lang w:eastAsia="pl-PL"/>
        </w:rPr>
      </w:pPr>
    </w:p>
    <w:p w14:paraId="4CB79406" w14:textId="4D77A806" w:rsidR="00A06214" w:rsidRPr="00A06214" w:rsidRDefault="00A06214" w:rsidP="00A06214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lang w:eastAsia="pl-PL"/>
        </w:rPr>
      </w:pPr>
      <w:r w:rsidRPr="00A06214">
        <w:rPr>
          <w:rFonts w:eastAsia="Times New Roman" w:cs="Calibri"/>
          <w:color w:val="000000"/>
          <w:sz w:val="24"/>
          <w:szCs w:val="20"/>
          <w:lang w:eastAsia="pl-PL"/>
        </w:rPr>
        <w:t>Oświadczam, że spełniam warunki udziału w postępowaniu określone przez zamawiającego w rozdz. 11  pkt.  11.1.4. SWZ</w:t>
      </w:r>
    </w:p>
    <w:p w14:paraId="09A34AF4" w14:textId="77777777" w:rsidR="00DC3583" w:rsidRPr="00DC3583" w:rsidRDefault="00DC3583" w:rsidP="00323172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3C11DBF" w14:textId="77777777" w:rsidR="00BD6A3D" w:rsidRPr="00323172" w:rsidRDefault="00BD6A3D" w:rsidP="00323172">
      <w:pPr>
        <w:shd w:val="clear" w:color="auto" w:fill="BFBFBF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23172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129EE48F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23172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2EFF4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15F2486" w14:textId="77777777" w:rsidR="00323172" w:rsidRDefault="00BD6A3D" w:rsidP="00323172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23172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323172">
        <w:rPr>
          <w:rFonts w:asciiTheme="minorHAnsi" w:hAnsiTheme="minorHAnsi" w:cstheme="minorHAnsi"/>
          <w:i/>
        </w:rPr>
        <w:t xml:space="preserve">(miejscowość), </w:t>
      </w:r>
      <w:r w:rsidRPr="00323172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  <w:r w:rsidRPr="00323172">
        <w:rPr>
          <w:rFonts w:asciiTheme="minorHAnsi" w:hAnsiTheme="minorHAnsi" w:cstheme="minorHAnsi"/>
          <w:sz w:val="24"/>
          <w:szCs w:val="24"/>
        </w:rPr>
        <w:tab/>
      </w:r>
    </w:p>
    <w:p w14:paraId="0FAC51B7" w14:textId="212B3363" w:rsidR="00BD6A3D" w:rsidRPr="00323172" w:rsidRDefault="00BD6A3D" w:rsidP="00323172">
      <w:pPr>
        <w:spacing w:after="0"/>
        <w:rPr>
          <w:rFonts w:asciiTheme="minorHAnsi" w:hAnsiTheme="minorHAnsi" w:cstheme="minorHAnsi"/>
          <w:sz w:val="24"/>
          <w:szCs w:val="24"/>
        </w:rPr>
      </w:pPr>
      <w:r w:rsidRPr="00323172">
        <w:rPr>
          <w:rFonts w:asciiTheme="minorHAnsi" w:hAnsiTheme="minorHAnsi" w:cstheme="minorHAnsi"/>
          <w:sz w:val="24"/>
          <w:szCs w:val="24"/>
        </w:rPr>
        <w:tab/>
      </w:r>
      <w:r w:rsidRPr="00323172">
        <w:rPr>
          <w:rFonts w:asciiTheme="minorHAnsi" w:hAnsiTheme="minorHAnsi" w:cstheme="minorHAnsi"/>
          <w:sz w:val="24"/>
          <w:szCs w:val="24"/>
        </w:rPr>
        <w:tab/>
      </w:r>
      <w:r w:rsidRPr="00323172">
        <w:rPr>
          <w:rFonts w:asciiTheme="minorHAnsi" w:hAnsiTheme="minorHAnsi" w:cstheme="minorHAnsi"/>
          <w:sz w:val="24"/>
          <w:szCs w:val="24"/>
        </w:rPr>
        <w:tab/>
      </w:r>
      <w:r w:rsidRPr="00323172">
        <w:rPr>
          <w:rFonts w:asciiTheme="minorHAnsi" w:hAnsiTheme="minorHAnsi" w:cstheme="minorHAnsi"/>
          <w:sz w:val="24"/>
          <w:szCs w:val="24"/>
        </w:rPr>
        <w:tab/>
      </w:r>
      <w:r w:rsidRPr="00323172">
        <w:rPr>
          <w:rFonts w:asciiTheme="minorHAnsi" w:hAnsiTheme="minorHAnsi" w:cstheme="minorHAnsi"/>
          <w:sz w:val="24"/>
          <w:szCs w:val="24"/>
        </w:rPr>
        <w:tab/>
      </w:r>
    </w:p>
    <w:p w14:paraId="60C78683" w14:textId="77777777" w:rsidR="00BD6A3D" w:rsidRPr="00323172" w:rsidRDefault="00BD6A3D" w:rsidP="00323172">
      <w:pPr>
        <w:keepNext/>
        <w:tabs>
          <w:tab w:val="num" w:pos="0"/>
        </w:tabs>
        <w:spacing w:after="0"/>
        <w:ind w:left="5368"/>
        <w:outlineLvl w:val="0"/>
        <w:rPr>
          <w:rFonts w:asciiTheme="minorHAnsi" w:hAnsiTheme="minorHAnsi" w:cstheme="minorHAnsi"/>
          <w:i/>
        </w:rPr>
      </w:pPr>
      <w:r w:rsidRPr="00323172">
        <w:rPr>
          <w:rFonts w:asciiTheme="minorHAnsi" w:hAnsiTheme="minorHAnsi" w:cstheme="minorHAnsi"/>
          <w:i/>
        </w:rPr>
        <w:t>(kwalifikowany podpis elektroniczny</w:t>
      </w:r>
    </w:p>
    <w:p w14:paraId="61802FCC" w14:textId="77777777" w:rsidR="00BD6A3D" w:rsidRPr="00323172" w:rsidRDefault="00BD6A3D" w:rsidP="00323172">
      <w:pPr>
        <w:keepNext/>
        <w:tabs>
          <w:tab w:val="num" w:pos="0"/>
        </w:tabs>
        <w:spacing w:after="0"/>
        <w:ind w:left="5368"/>
        <w:outlineLvl w:val="0"/>
        <w:rPr>
          <w:rFonts w:asciiTheme="minorHAnsi" w:hAnsiTheme="minorHAnsi" w:cstheme="minorHAnsi"/>
        </w:rPr>
      </w:pPr>
      <w:r w:rsidRPr="00323172">
        <w:rPr>
          <w:rFonts w:asciiTheme="minorHAnsi" w:hAnsiTheme="minorHAnsi" w:cstheme="minorHAnsi"/>
          <w:i/>
        </w:rPr>
        <w:t>lub podpis zaufany lub podpis osobisty)</w:t>
      </w:r>
    </w:p>
    <w:p w14:paraId="748A0F2C" w14:textId="77777777" w:rsidR="00BD6A3D" w:rsidRPr="00323172" w:rsidRDefault="00BD6A3D" w:rsidP="00323172">
      <w:pPr>
        <w:spacing w:after="0"/>
        <w:rPr>
          <w:rFonts w:asciiTheme="minorHAnsi" w:hAnsiTheme="minorHAnsi" w:cstheme="minorHAnsi"/>
          <w:sz w:val="24"/>
          <w:szCs w:val="24"/>
        </w:rPr>
      </w:pPr>
    </w:p>
    <w:sectPr w:rsidR="00BD6A3D" w:rsidRPr="00323172" w:rsidSect="00597EE1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53633" w14:textId="77777777" w:rsidR="00034BB7" w:rsidRDefault="00034BB7" w:rsidP="00D9143F">
      <w:pPr>
        <w:spacing w:after="0" w:line="240" w:lineRule="auto"/>
      </w:pPr>
      <w:r>
        <w:separator/>
      </w:r>
    </w:p>
  </w:endnote>
  <w:endnote w:type="continuationSeparator" w:id="0">
    <w:p w14:paraId="23BEF9E7" w14:textId="77777777" w:rsidR="00034BB7" w:rsidRDefault="00034BB7" w:rsidP="00D91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9953C" w14:textId="4220CF36" w:rsidR="00D7211C" w:rsidRDefault="00D7211C">
    <w:pPr>
      <w:pStyle w:val="Stopka"/>
      <w:jc w:val="right"/>
      <w:rPr>
        <w:rFonts w:ascii="Garamond" w:hAnsi="Garamond"/>
        <w:b/>
        <w:bCs/>
        <w:sz w:val="16"/>
        <w:szCs w:val="16"/>
      </w:rPr>
    </w:pPr>
    <w:r w:rsidRPr="00D9143F">
      <w:rPr>
        <w:rFonts w:ascii="Garamond" w:hAnsi="Garamond"/>
        <w:sz w:val="16"/>
        <w:szCs w:val="16"/>
      </w:rPr>
      <w:t xml:space="preserve">Strona </w:t>
    </w:r>
    <w:r w:rsidRPr="00D9143F">
      <w:rPr>
        <w:rFonts w:ascii="Garamond" w:hAnsi="Garamond"/>
        <w:b/>
        <w:bCs/>
        <w:sz w:val="16"/>
        <w:szCs w:val="16"/>
      </w:rPr>
      <w:fldChar w:fldCharType="begin"/>
    </w:r>
    <w:r w:rsidRPr="00D9143F">
      <w:rPr>
        <w:rFonts w:ascii="Garamond" w:hAnsi="Garamond"/>
        <w:b/>
        <w:bCs/>
        <w:sz w:val="16"/>
        <w:szCs w:val="16"/>
      </w:rPr>
      <w:instrText>PAGE</w:instrText>
    </w:r>
    <w:r w:rsidRPr="00D9143F">
      <w:rPr>
        <w:rFonts w:ascii="Garamond" w:hAnsi="Garamond"/>
        <w:b/>
        <w:bCs/>
        <w:sz w:val="16"/>
        <w:szCs w:val="16"/>
      </w:rPr>
      <w:fldChar w:fldCharType="separate"/>
    </w:r>
    <w:r w:rsidR="006F1213">
      <w:rPr>
        <w:rFonts w:ascii="Garamond" w:hAnsi="Garamond"/>
        <w:b/>
        <w:bCs/>
        <w:noProof/>
        <w:sz w:val="16"/>
        <w:szCs w:val="16"/>
      </w:rPr>
      <w:t>2</w:t>
    </w:r>
    <w:r w:rsidRPr="00D9143F">
      <w:rPr>
        <w:rFonts w:ascii="Garamond" w:hAnsi="Garamond"/>
        <w:b/>
        <w:bCs/>
        <w:sz w:val="16"/>
        <w:szCs w:val="16"/>
      </w:rPr>
      <w:fldChar w:fldCharType="end"/>
    </w:r>
    <w:r w:rsidRPr="00D9143F">
      <w:rPr>
        <w:rFonts w:ascii="Garamond" w:hAnsi="Garamond"/>
        <w:sz w:val="16"/>
        <w:szCs w:val="16"/>
      </w:rPr>
      <w:t xml:space="preserve"> z </w:t>
    </w:r>
    <w:r w:rsidRPr="00D9143F">
      <w:rPr>
        <w:rFonts w:ascii="Garamond" w:hAnsi="Garamond"/>
        <w:b/>
        <w:bCs/>
        <w:sz w:val="16"/>
        <w:szCs w:val="16"/>
      </w:rPr>
      <w:fldChar w:fldCharType="begin"/>
    </w:r>
    <w:r w:rsidRPr="00D9143F">
      <w:rPr>
        <w:rFonts w:ascii="Garamond" w:hAnsi="Garamond"/>
        <w:b/>
        <w:bCs/>
        <w:sz w:val="16"/>
        <w:szCs w:val="16"/>
      </w:rPr>
      <w:instrText>NUMPAGES</w:instrText>
    </w:r>
    <w:r w:rsidRPr="00D9143F">
      <w:rPr>
        <w:rFonts w:ascii="Garamond" w:hAnsi="Garamond"/>
        <w:b/>
        <w:bCs/>
        <w:sz w:val="16"/>
        <w:szCs w:val="16"/>
      </w:rPr>
      <w:fldChar w:fldCharType="separate"/>
    </w:r>
    <w:r w:rsidR="006F1213">
      <w:rPr>
        <w:rFonts w:ascii="Garamond" w:hAnsi="Garamond"/>
        <w:b/>
        <w:bCs/>
        <w:noProof/>
        <w:sz w:val="16"/>
        <w:szCs w:val="16"/>
      </w:rPr>
      <w:t>2</w:t>
    </w:r>
    <w:r w:rsidRPr="00D9143F">
      <w:rPr>
        <w:rFonts w:ascii="Garamond" w:hAnsi="Garamond"/>
        <w:b/>
        <w:bCs/>
        <w:sz w:val="16"/>
        <w:szCs w:val="16"/>
      </w:rPr>
      <w:fldChar w:fldCharType="end"/>
    </w:r>
  </w:p>
  <w:p w14:paraId="0475D816" w14:textId="66CDFC16" w:rsidR="00323172" w:rsidRDefault="00323172" w:rsidP="00323172">
    <w:pPr>
      <w:pStyle w:val="Stopka"/>
    </w:pPr>
    <w:r>
      <w:t xml:space="preserve">Dokument dostosowany do standardów </w:t>
    </w:r>
    <w:r w:rsidRPr="00D359DB">
      <w:t>W</w:t>
    </w:r>
    <w:r>
      <w:t>CA</w:t>
    </w:r>
    <w:r w:rsidRPr="00D359DB">
      <w:t>G</w:t>
    </w:r>
    <w:r>
      <w:t xml:space="preserve"> </w:t>
    </w:r>
  </w:p>
  <w:p w14:paraId="5148979D" w14:textId="77777777" w:rsidR="000F6D23" w:rsidRPr="00C15A47" w:rsidRDefault="000F6D23" w:rsidP="000F6D23">
    <w:pPr>
      <w:pStyle w:val="Stopka"/>
      <w:jc w:val="right"/>
      <w:rPr>
        <w:rFonts w:ascii="Garamond" w:hAnsi="Garamond"/>
        <w:sz w:val="8"/>
        <w:szCs w:val="16"/>
      </w:rPr>
    </w:pPr>
    <w:r w:rsidRPr="00C15A47">
      <w:rPr>
        <w:sz w:val="14"/>
      </w:rPr>
      <w:t> Projekt współfinansowany ze środków Unii Europejskiej w ramach Europejskiego Funduszu Społecznego Plus </w:t>
    </w:r>
  </w:p>
  <w:p w14:paraId="074CD1D4" w14:textId="77777777" w:rsidR="000F6D23" w:rsidRDefault="000F6D23" w:rsidP="00323172">
    <w:pPr>
      <w:pStyle w:val="Stopka"/>
    </w:pPr>
  </w:p>
  <w:p w14:paraId="3D7D215E" w14:textId="77777777" w:rsidR="00323172" w:rsidRPr="00D9143F" w:rsidRDefault="00323172">
    <w:pPr>
      <w:pStyle w:val="Stopka"/>
      <w:jc w:val="right"/>
      <w:rPr>
        <w:rFonts w:ascii="Garamond" w:hAnsi="Garamon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1B461" w14:textId="77777777" w:rsidR="00034BB7" w:rsidRDefault="00034BB7" w:rsidP="00D9143F">
      <w:pPr>
        <w:spacing w:after="0" w:line="240" w:lineRule="auto"/>
      </w:pPr>
      <w:r>
        <w:separator/>
      </w:r>
    </w:p>
  </w:footnote>
  <w:footnote w:type="continuationSeparator" w:id="0">
    <w:p w14:paraId="12963A1D" w14:textId="77777777" w:rsidR="00034BB7" w:rsidRDefault="00034BB7" w:rsidP="00D914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cs="Garamond"/>
        <w:b w:val="0"/>
        <w:bCs/>
        <w:i w:val="0"/>
        <w:sz w:val="20"/>
        <w:szCs w:val="20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NewRomanPSMT" w:eastAsia="TimesNewRomanPSMT" w:hAnsi="TimesNewRomanPSMT" w:cs="TimesNewRomanPSMT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eastAsia="TimesNewRomanPSMT" w:hAnsi="TimesNewRomanPSMT" w:cs="TimesNewRomanPSMT"/>
        <w:b/>
        <w:b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Garamond"/>
        <w:b w:val="0"/>
        <w:color w:val="000000"/>
        <w:sz w:val="20"/>
        <w:szCs w:val="20"/>
      </w:rPr>
    </w:lvl>
  </w:abstractNum>
  <w:abstractNum w:abstractNumId="3" w15:restartNumberingAfterBreak="0">
    <w:nsid w:val="00000009"/>
    <w:multiLevelType w:val="singleLevel"/>
    <w:tmpl w:val="95FA0BF8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cs="Garamond"/>
        <w:b w:val="0"/>
        <w:i w:val="0"/>
        <w:sz w:val="20"/>
        <w:szCs w:val="20"/>
      </w:rPr>
    </w:lvl>
  </w:abstractNum>
  <w:abstractNum w:abstractNumId="4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/>
        <w:b w:val="0"/>
        <w:sz w:val="20"/>
        <w:szCs w:val="20"/>
      </w:rPr>
    </w:lvl>
  </w:abstractNum>
  <w:abstractNum w:abstractNumId="5" w15:restartNumberingAfterBreak="0">
    <w:nsid w:val="00000015"/>
    <w:multiLevelType w:val="multilevel"/>
    <w:tmpl w:val="549A28C4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bCs w:val="0"/>
        <w:iCs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17"/>
    <w:multiLevelType w:val="multilevel"/>
    <w:tmpl w:val="AA4CB714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ascii="Garamond" w:hAnsi="Garamond" w:cs="Courier New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7" w15:restartNumberingAfterBreak="0">
    <w:nsid w:val="0000001A"/>
    <w:multiLevelType w:val="singleLevel"/>
    <w:tmpl w:val="0000001A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1740" w:hanging="360"/>
      </w:pPr>
      <w:rPr>
        <w:rFonts w:ascii="Symbol" w:hAnsi="Symbol" w:cs="Garamond"/>
        <w:b w:val="0"/>
        <w:bCs/>
        <w:iCs/>
        <w:sz w:val="20"/>
        <w:szCs w:val="20"/>
      </w:rPr>
    </w:lvl>
  </w:abstractNum>
  <w:abstractNum w:abstractNumId="8" w15:restartNumberingAfterBreak="0">
    <w:nsid w:val="01D030E9"/>
    <w:multiLevelType w:val="multilevel"/>
    <w:tmpl w:val="CB120F30"/>
    <w:lvl w:ilvl="0">
      <w:start w:val="2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1ED12BF"/>
    <w:multiLevelType w:val="multilevel"/>
    <w:tmpl w:val="3D16DB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aramond" w:hAnsi="Garamond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5A94D6B"/>
    <w:multiLevelType w:val="multilevel"/>
    <w:tmpl w:val="6B7E35C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2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aramond" w:hAnsi="Garamond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B7234E3"/>
    <w:multiLevelType w:val="hybridMultilevel"/>
    <w:tmpl w:val="D406939A"/>
    <w:lvl w:ilvl="0" w:tplc="EE8CF876">
      <w:start w:val="1"/>
      <w:numFmt w:val="decimal"/>
      <w:lvlText w:val="%1."/>
      <w:lvlJc w:val="left"/>
      <w:pPr>
        <w:ind w:left="360" w:hanging="360"/>
      </w:pPr>
      <w:rPr>
        <w:rFonts w:ascii="Garamond" w:eastAsia="Calibri" w:hAnsi="Garamond" w:cs="Arial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750615"/>
    <w:multiLevelType w:val="hybridMultilevel"/>
    <w:tmpl w:val="6B26F53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5FC3D04">
      <w:start w:val="1"/>
      <w:numFmt w:val="decimal"/>
      <w:lvlText w:val="%2."/>
      <w:lvlJc w:val="left"/>
      <w:pPr>
        <w:ind w:left="1785" w:hanging="705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031EE4"/>
    <w:multiLevelType w:val="multilevel"/>
    <w:tmpl w:val="8D1CE104"/>
    <w:lvl w:ilvl="0">
      <w:start w:val="12"/>
      <w:numFmt w:val="decimal"/>
      <w:lvlText w:val="%1."/>
      <w:lvlJc w:val="left"/>
      <w:pPr>
        <w:ind w:left="405" w:hanging="405"/>
      </w:pPr>
      <w:rPr>
        <w:rFonts w:eastAsia="Calibri" w:hint="default"/>
        <w:b w:val="0"/>
      </w:rPr>
    </w:lvl>
    <w:lvl w:ilvl="1">
      <w:start w:val="1"/>
      <w:numFmt w:val="decimal"/>
      <w:lvlText w:val="%1.%2."/>
      <w:lvlJc w:val="left"/>
      <w:pPr>
        <w:ind w:left="1077" w:hanging="405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eastAsia="Calibri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5112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816" w:hanging="1440"/>
      </w:pPr>
      <w:rPr>
        <w:rFonts w:eastAsia="Calibri" w:hint="default"/>
        <w:b w:val="0"/>
      </w:rPr>
    </w:lvl>
  </w:abstractNum>
  <w:abstractNum w:abstractNumId="14" w15:restartNumberingAfterBreak="0">
    <w:nsid w:val="1311366D"/>
    <w:multiLevelType w:val="hybridMultilevel"/>
    <w:tmpl w:val="E1C8545C"/>
    <w:lvl w:ilvl="0" w:tplc="E70EA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2B5968"/>
    <w:multiLevelType w:val="multilevel"/>
    <w:tmpl w:val="FC76C744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4E7114C"/>
    <w:multiLevelType w:val="hybridMultilevel"/>
    <w:tmpl w:val="4FBC42EC"/>
    <w:lvl w:ilvl="0" w:tplc="83BEA7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DC0707"/>
    <w:multiLevelType w:val="hybridMultilevel"/>
    <w:tmpl w:val="DE26F90C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8" w15:restartNumberingAfterBreak="0">
    <w:nsid w:val="218401AF"/>
    <w:multiLevelType w:val="multilevel"/>
    <w:tmpl w:val="1CA2C9CC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7413B4"/>
    <w:multiLevelType w:val="hybridMultilevel"/>
    <w:tmpl w:val="E9EA6F52"/>
    <w:lvl w:ilvl="0" w:tplc="2F0687CA">
      <w:start w:val="1"/>
      <w:numFmt w:val="decimal"/>
      <w:lvlText w:val="%1."/>
      <w:lvlJc w:val="left"/>
      <w:pPr>
        <w:ind w:left="720" w:hanging="360"/>
      </w:pPr>
      <w:rPr>
        <w:rFonts w:eastAsia="Calibri" w:cs="Tahoma" w:hint="default"/>
      </w:rPr>
    </w:lvl>
    <w:lvl w:ilvl="1" w:tplc="074C5232">
      <w:start w:val="1"/>
      <w:numFmt w:val="lowerLetter"/>
      <w:lvlText w:val="%2)"/>
      <w:lvlJc w:val="left"/>
      <w:pPr>
        <w:ind w:left="144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87346E"/>
    <w:multiLevelType w:val="hybridMultilevel"/>
    <w:tmpl w:val="DD161B7C"/>
    <w:lvl w:ilvl="0" w:tplc="7EE0CB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63E92CC">
      <w:start w:val="1"/>
      <w:numFmt w:val="lowerLetter"/>
      <w:lvlText w:val="%2)"/>
      <w:lvlJc w:val="left"/>
      <w:pPr>
        <w:ind w:left="1785" w:hanging="70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0D4CF8"/>
    <w:multiLevelType w:val="multilevel"/>
    <w:tmpl w:val="2AD6BC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1F53B4B"/>
    <w:multiLevelType w:val="hybridMultilevel"/>
    <w:tmpl w:val="57141C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9356C4B"/>
    <w:multiLevelType w:val="hybridMultilevel"/>
    <w:tmpl w:val="510A7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04482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7071DF"/>
    <w:multiLevelType w:val="multilevel"/>
    <w:tmpl w:val="C6263B82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05" w:hanging="405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E8F3A66"/>
    <w:multiLevelType w:val="multilevel"/>
    <w:tmpl w:val="E5DCDFB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9754F1F"/>
    <w:multiLevelType w:val="multilevel"/>
    <w:tmpl w:val="347E0DCC"/>
    <w:lvl w:ilvl="0">
      <w:start w:val="1"/>
      <w:numFmt w:val="decimal"/>
      <w:pStyle w:val="2poziomELO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2poziomELO"/>
      <w:lvlText w:val="%1.%2."/>
      <w:lvlJc w:val="left"/>
      <w:pPr>
        <w:tabs>
          <w:tab w:val="num" w:pos="574"/>
        </w:tabs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4D370F0D"/>
    <w:multiLevelType w:val="multilevel"/>
    <w:tmpl w:val="D256C9B6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60" w:hanging="405"/>
      </w:pPr>
      <w:rPr>
        <w:rFonts w:hint="default"/>
        <w:b w:val="0"/>
        <w:sz w:val="20"/>
        <w:u w:val="none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ascii="Garamond" w:eastAsia="Times New Roman" w:hAnsi="Garamond" w:cs="Garamond"/>
        <w:u w:val="none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  <w:u w:val="none"/>
      </w:rPr>
    </w:lvl>
  </w:abstractNum>
  <w:abstractNum w:abstractNumId="28" w15:restartNumberingAfterBreak="0">
    <w:nsid w:val="4D416A77"/>
    <w:multiLevelType w:val="hybridMultilevel"/>
    <w:tmpl w:val="6C6CE190"/>
    <w:lvl w:ilvl="0" w:tplc="C04482F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F484F4B"/>
    <w:multiLevelType w:val="hybridMultilevel"/>
    <w:tmpl w:val="1338C654"/>
    <w:lvl w:ilvl="0" w:tplc="419C6B6C">
      <w:start w:val="1"/>
      <w:numFmt w:val="decimal"/>
      <w:lvlText w:val="%1)"/>
      <w:lvlJc w:val="left"/>
      <w:pPr>
        <w:ind w:left="786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0FD4269"/>
    <w:multiLevelType w:val="multilevel"/>
    <w:tmpl w:val="694E3826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23D4073"/>
    <w:multiLevelType w:val="multilevel"/>
    <w:tmpl w:val="026AF7B4"/>
    <w:lvl w:ilvl="0">
      <w:start w:val="8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2" w15:restartNumberingAfterBreak="0">
    <w:nsid w:val="550C7799"/>
    <w:multiLevelType w:val="hybridMultilevel"/>
    <w:tmpl w:val="E7B817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6FA737C"/>
    <w:multiLevelType w:val="hybridMultilevel"/>
    <w:tmpl w:val="6BCCE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116216"/>
    <w:multiLevelType w:val="multilevel"/>
    <w:tmpl w:val="6F9C368E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DDF7276"/>
    <w:multiLevelType w:val="hybridMultilevel"/>
    <w:tmpl w:val="5BEAAD6C"/>
    <w:lvl w:ilvl="0" w:tplc="36F6D3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DF836F8"/>
    <w:multiLevelType w:val="multilevel"/>
    <w:tmpl w:val="30D6F7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FCB3FFA"/>
    <w:multiLevelType w:val="multilevel"/>
    <w:tmpl w:val="40FC63A2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25B7834"/>
    <w:multiLevelType w:val="hybridMultilevel"/>
    <w:tmpl w:val="E5323A44"/>
    <w:lvl w:ilvl="0" w:tplc="C9E28938">
      <w:start w:val="1"/>
      <w:numFmt w:val="decimal"/>
      <w:lvlText w:val="%1."/>
      <w:lvlJc w:val="left"/>
      <w:pPr>
        <w:ind w:left="360" w:hanging="360"/>
      </w:pPr>
      <w:rPr>
        <w:rFonts w:ascii="Garamond" w:hAnsi="Garamond" w:cstheme="minorHAnsi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3672188"/>
    <w:multiLevelType w:val="hybridMultilevel"/>
    <w:tmpl w:val="02EC7E38"/>
    <w:lvl w:ilvl="0" w:tplc="B2D8B51C">
      <w:start w:val="1"/>
      <w:numFmt w:val="lowerLetter"/>
      <w:lvlText w:val="%1)"/>
      <w:lvlJc w:val="left"/>
      <w:pPr>
        <w:ind w:left="1776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679517F4"/>
    <w:multiLevelType w:val="hybridMultilevel"/>
    <w:tmpl w:val="CB1A3F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69261984"/>
    <w:multiLevelType w:val="multilevel"/>
    <w:tmpl w:val="B5364F68"/>
    <w:lvl w:ilvl="0">
      <w:start w:val="1"/>
      <w:numFmt w:val="decimal"/>
      <w:pStyle w:val="Akapit1"/>
      <w:lvlText w:val="%1."/>
      <w:lvlJc w:val="left"/>
      <w:pPr>
        <w:ind w:left="360" w:hanging="360"/>
      </w:pPr>
    </w:lvl>
    <w:lvl w:ilvl="1">
      <w:start w:val="1"/>
      <w:numFmt w:val="decimal"/>
      <w:pStyle w:val="Akapit11"/>
      <w:lvlText w:val="%1.%2."/>
      <w:lvlJc w:val="left"/>
      <w:pPr>
        <w:ind w:left="792" w:hanging="432"/>
      </w:pPr>
    </w:lvl>
    <w:lvl w:ilvl="2">
      <w:start w:val="1"/>
      <w:numFmt w:val="decimal"/>
      <w:pStyle w:val="Akapit111"/>
      <w:lvlText w:val="%1.%2.%3."/>
      <w:lvlJc w:val="left"/>
      <w:pPr>
        <w:ind w:left="1224" w:hanging="504"/>
      </w:pPr>
    </w:lvl>
    <w:lvl w:ilvl="3">
      <w:start w:val="1"/>
      <w:numFmt w:val="decimal"/>
      <w:pStyle w:val="Akapit1111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AFB76F0"/>
    <w:multiLevelType w:val="hybridMultilevel"/>
    <w:tmpl w:val="6144F0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6B9F03C9"/>
    <w:multiLevelType w:val="multilevel"/>
    <w:tmpl w:val="4F62EF7A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BF61B5F"/>
    <w:multiLevelType w:val="hybridMultilevel"/>
    <w:tmpl w:val="73E216EA"/>
    <w:lvl w:ilvl="0" w:tplc="04150011">
      <w:start w:val="1"/>
      <w:numFmt w:val="decimal"/>
      <w:lvlText w:val="%1)"/>
      <w:lvlJc w:val="left"/>
      <w:pPr>
        <w:ind w:left="1035" w:hanging="360"/>
      </w:pPr>
    </w:lvl>
    <w:lvl w:ilvl="1" w:tplc="04150019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5" w15:restartNumberingAfterBreak="0">
    <w:nsid w:val="6FB40DE7"/>
    <w:multiLevelType w:val="hybridMultilevel"/>
    <w:tmpl w:val="8FCE609A"/>
    <w:lvl w:ilvl="0" w:tplc="51CA0236">
      <w:start w:val="1"/>
      <w:numFmt w:val="lowerLetter"/>
      <w:lvlText w:val="%1)"/>
      <w:lvlJc w:val="left"/>
      <w:pPr>
        <w:ind w:left="1776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FCD61CC"/>
    <w:multiLevelType w:val="hybridMultilevel"/>
    <w:tmpl w:val="1F02F0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167BC"/>
    <w:multiLevelType w:val="hybridMultilevel"/>
    <w:tmpl w:val="C766070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8" w15:restartNumberingAfterBreak="0">
    <w:nsid w:val="71E07DDC"/>
    <w:multiLevelType w:val="multilevel"/>
    <w:tmpl w:val="7EE815A6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4E95A41"/>
    <w:multiLevelType w:val="multilevel"/>
    <w:tmpl w:val="7F64A62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  <w:b w:val="0"/>
        <w:bCs/>
        <w:color w:val="auto"/>
        <w:sz w:val="18"/>
        <w:szCs w:val="16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  <w:b w:val="0"/>
        <w:bCs/>
        <w:sz w:val="18"/>
        <w:szCs w:val="16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50" w15:restartNumberingAfterBreak="0">
    <w:nsid w:val="75D6774B"/>
    <w:multiLevelType w:val="hybridMultilevel"/>
    <w:tmpl w:val="73BC96B0"/>
    <w:lvl w:ilvl="0" w:tplc="184C833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286181"/>
    <w:multiLevelType w:val="multilevel"/>
    <w:tmpl w:val="89B44D4C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78E421E6"/>
    <w:multiLevelType w:val="hybridMultilevel"/>
    <w:tmpl w:val="BB2888AA"/>
    <w:lvl w:ilvl="0" w:tplc="539CE0DE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C0A714F"/>
    <w:multiLevelType w:val="hybridMultilevel"/>
    <w:tmpl w:val="85322D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F8721AF"/>
    <w:multiLevelType w:val="multilevel"/>
    <w:tmpl w:val="BB08C2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3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</w:num>
  <w:num w:numId="6">
    <w:abstractNumId w:val="28"/>
  </w:num>
  <w:num w:numId="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8"/>
  </w:num>
  <w:num w:numId="10">
    <w:abstractNumId w:val="50"/>
  </w:num>
  <w:num w:numId="11">
    <w:abstractNumId w:val="12"/>
  </w:num>
  <w:num w:numId="12">
    <w:abstractNumId w:val="40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44"/>
  </w:num>
  <w:num w:numId="16">
    <w:abstractNumId w:val="35"/>
  </w:num>
  <w:num w:numId="17">
    <w:abstractNumId w:val="19"/>
  </w:num>
  <w:num w:numId="18">
    <w:abstractNumId w:val="42"/>
  </w:num>
  <w:num w:numId="19">
    <w:abstractNumId w:val="29"/>
  </w:num>
  <w:num w:numId="20">
    <w:abstractNumId w:val="38"/>
  </w:num>
  <w:num w:numId="21">
    <w:abstractNumId w:val="46"/>
  </w:num>
  <w:num w:numId="22">
    <w:abstractNumId w:val="32"/>
  </w:num>
  <w:num w:numId="23">
    <w:abstractNumId w:val="27"/>
  </w:num>
  <w:num w:numId="24">
    <w:abstractNumId w:val="30"/>
  </w:num>
  <w:num w:numId="25">
    <w:abstractNumId w:val="47"/>
  </w:num>
  <w:num w:numId="26">
    <w:abstractNumId w:val="24"/>
  </w:num>
  <w:num w:numId="27">
    <w:abstractNumId w:val="20"/>
  </w:num>
  <w:num w:numId="28">
    <w:abstractNumId w:val="9"/>
  </w:num>
  <w:num w:numId="29">
    <w:abstractNumId w:val="43"/>
  </w:num>
  <w:num w:numId="30">
    <w:abstractNumId w:val="22"/>
  </w:num>
  <w:num w:numId="31">
    <w:abstractNumId w:val="4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1"/>
  </w:num>
  <w:num w:numId="36">
    <w:abstractNumId w:val="15"/>
  </w:num>
  <w:num w:numId="37">
    <w:abstractNumId w:val="25"/>
  </w:num>
  <w:num w:numId="38">
    <w:abstractNumId w:val="49"/>
  </w:num>
  <w:num w:numId="39">
    <w:abstractNumId w:val="21"/>
  </w:num>
  <w:num w:numId="40">
    <w:abstractNumId w:val="34"/>
  </w:num>
  <w:num w:numId="41">
    <w:abstractNumId w:val="18"/>
  </w:num>
  <w:num w:numId="42">
    <w:abstractNumId w:val="37"/>
  </w:num>
  <w:num w:numId="43">
    <w:abstractNumId w:val="8"/>
  </w:num>
  <w:num w:numId="44">
    <w:abstractNumId w:val="17"/>
  </w:num>
  <w:num w:numId="45">
    <w:abstractNumId w:val="5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</w:num>
  <w:num w:numId="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2"/>
  </w:num>
  <w:num w:numId="49">
    <w:abstractNumId w:val="45"/>
  </w:num>
  <w:num w:numId="50">
    <w:abstractNumId w:val="39"/>
  </w:num>
  <w:num w:numId="51">
    <w:abstractNumId w:val="36"/>
  </w:num>
  <w:num w:numId="52">
    <w:abstractNumId w:val="54"/>
    <w:lvlOverride w:ilvl="0">
      <w:lvl w:ilvl="0">
        <w:numFmt w:val="decimal"/>
        <w:lvlText w:val="%1."/>
        <w:lvlJc w:val="left"/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935"/>
    <w:rsid w:val="00001581"/>
    <w:rsid w:val="00002206"/>
    <w:rsid w:val="00002721"/>
    <w:rsid w:val="000032D9"/>
    <w:rsid w:val="00003A2C"/>
    <w:rsid w:val="00003B23"/>
    <w:rsid w:val="00004A1D"/>
    <w:rsid w:val="00006229"/>
    <w:rsid w:val="000078B9"/>
    <w:rsid w:val="000079F9"/>
    <w:rsid w:val="00012503"/>
    <w:rsid w:val="00012BE6"/>
    <w:rsid w:val="00013D2A"/>
    <w:rsid w:val="00015849"/>
    <w:rsid w:val="00015A86"/>
    <w:rsid w:val="00017230"/>
    <w:rsid w:val="0001744E"/>
    <w:rsid w:val="0002482C"/>
    <w:rsid w:val="00024844"/>
    <w:rsid w:val="00025B79"/>
    <w:rsid w:val="00026FE2"/>
    <w:rsid w:val="000308F7"/>
    <w:rsid w:val="00031B30"/>
    <w:rsid w:val="00031EB7"/>
    <w:rsid w:val="00033E91"/>
    <w:rsid w:val="00034BB7"/>
    <w:rsid w:val="00036635"/>
    <w:rsid w:val="00040209"/>
    <w:rsid w:val="000407EA"/>
    <w:rsid w:val="00042681"/>
    <w:rsid w:val="000427D2"/>
    <w:rsid w:val="00042EBF"/>
    <w:rsid w:val="00044B1A"/>
    <w:rsid w:val="00044EFE"/>
    <w:rsid w:val="0004525D"/>
    <w:rsid w:val="00046406"/>
    <w:rsid w:val="000465F4"/>
    <w:rsid w:val="00046F7F"/>
    <w:rsid w:val="00050675"/>
    <w:rsid w:val="000532B1"/>
    <w:rsid w:val="0005554B"/>
    <w:rsid w:val="00055991"/>
    <w:rsid w:val="00056BFE"/>
    <w:rsid w:val="0006332F"/>
    <w:rsid w:val="00064ACF"/>
    <w:rsid w:val="00065792"/>
    <w:rsid w:val="00067415"/>
    <w:rsid w:val="000674C2"/>
    <w:rsid w:val="00070F8C"/>
    <w:rsid w:val="00071C6D"/>
    <w:rsid w:val="00071D14"/>
    <w:rsid w:val="00072A8D"/>
    <w:rsid w:val="00077280"/>
    <w:rsid w:val="0008031C"/>
    <w:rsid w:val="00080D65"/>
    <w:rsid w:val="00081854"/>
    <w:rsid w:val="00081B96"/>
    <w:rsid w:val="000826DD"/>
    <w:rsid w:val="00082B26"/>
    <w:rsid w:val="00082B4D"/>
    <w:rsid w:val="00082D35"/>
    <w:rsid w:val="000832D5"/>
    <w:rsid w:val="00083A63"/>
    <w:rsid w:val="00086B37"/>
    <w:rsid w:val="00090F45"/>
    <w:rsid w:val="00092206"/>
    <w:rsid w:val="0009323D"/>
    <w:rsid w:val="00093D2F"/>
    <w:rsid w:val="00094AAF"/>
    <w:rsid w:val="0009534C"/>
    <w:rsid w:val="00095B6B"/>
    <w:rsid w:val="00096709"/>
    <w:rsid w:val="000A115B"/>
    <w:rsid w:val="000A12C0"/>
    <w:rsid w:val="000A154C"/>
    <w:rsid w:val="000A38F3"/>
    <w:rsid w:val="000A5092"/>
    <w:rsid w:val="000A583E"/>
    <w:rsid w:val="000B0057"/>
    <w:rsid w:val="000B014B"/>
    <w:rsid w:val="000B17D9"/>
    <w:rsid w:val="000B1BAF"/>
    <w:rsid w:val="000B2F54"/>
    <w:rsid w:val="000B3CA0"/>
    <w:rsid w:val="000B5170"/>
    <w:rsid w:val="000B54A0"/>
    <w:rsid w:val="000B586A"/>
    <w:rsid w:val="000B6E1F"/>
    <w:rsid w:val="000C1548"/>
    <w:rsid w:val="000C2E4F"/>
    <w:rsid w:val="000C4695"/>
    <w:rsid w:val="000C5DFF"/>
    <w:rsid w:val="000C691B"/>
    <w:rsid w:val="000C752A"/>
    <w:rsid w:val="000C7B18"/>
    <w:rsid w:val="000D032D"/>
    <w:rsid w:val="000D0EA3"/>
    <w:rsid w:val="000D15B8"/>
    <w:rsid w:val="000D3A17"/>
    <w:rsid w:val="000D3F27"/>
    <w:rsid w:val="000D730C"/>
    <w:rsid w:val="000D78AA"/>
    <w:rsid w:val="000E1211"/>
    <w:rsid w:val="000E1593"/>
    <w:rsid w:val="000E2D59"/>
    <w:rsid w:val="000E2F40"/>
    <w:rsid w:val="000E498A"/>
    <w:rsid w:val="000E6496"/>
    <w:rsid w:val="000E7A25"/>
    <w:rsid w:val="000F0355"/>
    <w:rsid w:val="000F05C8"/>
    <w:rsid w:val="000F1D52"/>
    <w:rsid w:val="000F2AA2"/>
    <w:rsid w:val="000F3097"/>
    <w:rsid w:val="000F3E34"/>
    <w:rsid w:val="000F4933"/>
    <w:rsid w:val="000F4E86"/>
    <w:rsid w:val="000F57F4"/>
    <w:rsid w:val="000F6D23"/>
    <w:rsid w:val="000F6F9E"/>
    <w:rsid w:val="00100236"/>
    <w:rsid w:val="0010050B"/>
    <w:rsid w:val="00101E72"/>
    <w:rsid w:val="001023DF"/>
    <w:rsid w:val="00102AE6"/>
    <w:rsid w:val="0010318E"/>
    <w:rsid w:val="00103B9F"/>
    <w:rsid w:val="00104626"/>
    <w:rsid w:val="0010482D"/>
    <w:rsid w:val="001048BC"/>
    <w:rsid w:val="00104C33"/>
    <w:rsid w:val="001055B9"/>
    <w:rsid w:val="00106F19"/>
    <w:rsid w:val="00107B48"/>
    <w:rsid w:val="00111369"/>
    <w:rsid w:val="001117CA"/>
    <w:rsid w:val="00112A87"/>
    <w:rsid w:val="001130B3"/>
    <w:rsid w:val="0011374A"/>
    <w:rsid w:val="00114C7D"/>
    <w:rsid w:val="00114E44"/>
    <w:rsid w:val="001150F2"/>
    <w:rsid w:val="001173E2"/>
    <w:rsid w:val="00120712"/>
    <w:rsid w:val="001208E8"/>
    <w:rsid w:val="00121BA4"/>
    <w:rsid w:val="00121C6A"/>
    <w:rsid w:val="00122FDF"/>
    <w:rsid w:val="0012316B"/>
    <w:rsid w:val="001233E4"/>
    <w:rsid w:val="001243D3"/>
    <w:rsid w:val="00124A6F"/>
    <w:rsid w:val="00124E0D"/>
    <w:rsid w:val="00124FE3"/>
    <w:rsid w:val="001254D2"/>
    <w:rsid w:val="00125612"/>
    <w:rsid w:val="0013229D"/>
    <w:rsid w:val="00132F7D"/>
    <w:rsid w:val="001342C4"/>
    <w:rsid w:val="0013613D"/>
    <w:rsid w:val="001403BF"/>
    <w:rsid w:val="001406DD"/>
    <w:rsid w:val="0014185C"/>
    <w:rsid w:val="001418CC"/>
    <w:rsid w:val="00142AC1"/>
    <w:rsid w:val="00144B9F"/>
    <w:rsid w:val="00145776"/>
    <w:rsid w:val="001460D8"/>
    <w:rsid w:val="00146A63"/>
    <w:rsid w:val="00146E92"/>
    <w:rsid w:val="00146EAA"/>
    <w:rsid w:val="00146F33"/>
    <w:rsid w:val="0014738D"/>
    <w:rsid w:val="00147C10"/>
    <w:rsid w:val="00147CCF"/>
    <w:rsid w:val="00147F17"/>
    <w:rsid w:val="00150270"/>
    <w:rsid w:val="00150803"/>
    <w:rsid w:val="001518D8"/>
    <w:rsid w:val="00152160"/>
    <w:rsid w:val="001521A4"/>
    <w:rsid w:val="00152D25"/>
    <w:rsid w:val="00152DF4"/>
    <w:rsid w:val="00154284"/>
    <w:rsid w:val="00154655"/>
    <w:rsid w:val="00155357"/>
    <w:rsid w:val="00155D35"/>
    <w:rsid w:val="00155D7E"/>
    <w:rsid w:val="00156CE9"/>
    <w:rsid w:val="00156D9F"/>
    <w:rsid w:val="001611D1"/>
    <w:rsid w:val="001616C1"/>
    <w:rsid w:val="001624CD"/>
    <w:rsid w:val="0016250C"/>
    <w:rsid w:val="00163757"/>
    <w:rsid w:val="00165086"/>
    <w:rsid w:val="00165C8E"/>
    <w:rsid w:val="00165D0F"/>
    <w:rsid w:val="001664F0"/>
    <w:rsid w:val="00166792"/>
    <w:rsid w:val="0016746C"/>
    <w:rsid w:val="001677A5"/>
    <w:rsid w:val="00167C14"/>
    <w:rsid w:val="00167D61"/>
    <w:rsid w:val="00167E61"/>
    <w:rsid w:val="001702EA"/>
    <w:rsid w:val="0017037D"/>
    <w:rsid w:val="00170DF5"/>
    <w:rsid w:val="00171DD7"/>
    <w:rsid w:val="00171DDB"/>
    <w:rsid w:val="00174304"/>
    <w:rsid w:val="00174472"/>
    <w:rsid w:val="001749AB"/>
    <w:rsid w:val="001753ED"/>
    <w:rsid w:val="00175536"/>
    <w:rsid w:val="00175D77"/>
    <w:rsid w:val="001779B6"/>
    <w:rsid w:val="0018030D"/>
    <w:rsid w:val="0018035E"/>
    <w:rsid w:val="00182F25"/>
    <w:rsid w:val="00183F1B"/>
    <w:rsid w:val="00186CE1"/>
    <w:rsid w:val="00187088"/>
    <w:rsid w:val="00187A2F"/>
    <w:rsid w:val="00190022"/>
    <w:rsid w:val="00192FA7"/>
    <w:rsid w:val="00193FF2"/>
    <w:rsid w:val="0019578B"/>
    <w:rsid w:val="00197609"/>
    <w:rsid w:val="001A1B50"/>
    <w:rsid w:val="001A2021"/>
    <w:rsid w:val="001A20D7"/>
    <w:rsid w:val="001B143D"/>
    <w:rsid w:val="001B15C1"/>
    <w:rsid w:val="001B3B70"/>
    <w:rsid w:val="001B474E"/>
    <w:rsid w:val="001B531A"/>
    <w:rsid w:val="001B551C"/>
    <w:rsid w:val="001B5FEC"/>
    <w:rsid w:val="001C01FF"/>
    <w:rsid w:val="001C1707"/>
    <w:rsid w:val="001C2C9F"/>
    <w:rsid w:val="001C3987"/>
    <w:rsid w:val="001C55AC"/>
    <w:rsid w:val="001C56FD"/>
    <w:rsid w:val="001C6B3F"/>
    <w:rsid w:val="001C72EC"/>
    <w:rsid w:val="001D3887"/>
    <w:rsid w:val="001D3AE4"/>
    <w:rsid w:val="001D4994"/>
    <w:rsid w:val="001D7D8B"/>
    <w:rsid w:val="001E203B"/>
    <w:rsid w:val="001E25A4"/>
    <w:rsid w:val="001E26DD"/>
    <w:rsid w:val="001E3EB3"/>
    <w:rsid w:val="001E3FAE"/>
    <w:rsid w:val="001E5BAC"/>
    <w:rsid w:val="001E613E"/>
    <w:rsid w:val="001E6533"/>
    <w:rsid w:val="001E76E8"/>
    <w:rsid w:val="001F0272"/>
    <w:rsid w:val="001F07A0"/>
    <w:rsid w:val="001F1550"/>
    <w:rsid w:val="001F25BC"/>
    <w:rsid w:val="001F40B7"/>
    <w:rsid w:val="001F450C"/>
    <w:rsid w:val="001F4730"/>
    <w:rsid w:val="001F50F8"/>
    <w:rsid w:val="001F6EBF"/>
    <w:rsid w:val="00200078"/>
    <w:rsid w:val="002003D4"/>
    <w:rsid w:val="002011CE"/>
    <w:rsid w:val="0020345B"/>
    <w:rsid w:val="00203D59"/>
    <w:rsid w:val="00204BF4"/>
    <w:rsid w:val="00204D09"/>
    <w:rsid w:val="002061E2"/>
    <w:rsid w:val="00206C02"/>
    <w:rsid w:val="002078AC"/>
    <w:rsid w:val="00207DCE"/>
    <w:rsid w:val="00212528"/>
    <w:rsid w:val="00214E22"/>
    <w:rsid w:val="00214EDC"/>
    <w:rsid w:val="002168A5"/>
    <w:rsid w:val="00217CBC"/>
    <w:rsid w:val="00222320"/>
    <w:rsid w:val="00223286"/>
    <w:rsid w:val="002246B4"/>
    <w:rsid w:val="00224A2D"/>
    <w:rsid w:val="00225A77"/>
    <w:rsid w:val="002271AB"/>
    <w:rsid w:val="00227718"/>
    <w:rsid w:val="00227E13"/>
    <w:rsid w:val="00233800"/>
    <w:rsid w:val="00234AD4"/>
    <w:rsid w:val="0023533B"/>
    <w:rsid w:val="00235463"/>
    <w:rsid w:val="00235F31"/>
    <w:rsid w:val="002365EC"/>
    <w:rsid w:val="00240F5B"/>
    <w:rsid w:val="00241BC0"/>
    <w:rsid w:val="00243F10"/>
    <w:rsid w:val="002477E3"/>
    <w:rsid w:val="00247896"/>
    <w:rsid w:val="002501F1"/>
    <w:rsid w:val="00250B4B"/>
    <w:rsid w:val="00251593"/>
    <w:rsid w:val="00251D95"/>
    <w:rsid w:val="0025325C"/>
    <w:rsid w:val="00255F88"/>
    <w:rsid w:val="00257756"/>
    <w:rsid w:val="00257CEC"/>
    <w:rsid w:val="00261AD3"/>
    <w:rsid w:val="00263CBD"/>
    <w:rsid w:val="002675C7"/>
    <w:rsid w:val="00270D95"/>
    <w:rsid w:val="002728C8"/>
    <w:rsid w:val="0027419A"/>
    <w:rsid w:val="00274B76"/>
    <w:rsid w:val="00275DA7"/>
    <w:rsid w:val="00276054"/>
    <w:rsid w:val="0027695B"/>
    <w:rsid w:val="0027711E"/>
    <w:rsid w:val="002774D7"/>
    <w:rsid w:val="00277864"/>
    <w:rsid w:val="00277FCF"/>
    <w:rsid w:val="0028055F"/>
    <w:rsid w:val="00283943"/>
    <w:rsid w:val="00283D35"/>
    <w:rsid w:val="002857C5"/>
    <w:rsid w:val="002858D2"/>
    <w:rsid w:val="00286349"/>
    <w:rsid w:val="00287949"/>
    <w:rsid w:val="00292D29"/>
    <w:rsid w:val="00293317"/>
    <w:rsid w:val="00293CB4"/>
    <w:rsid w:val="00293DC1"/>
    <w:rsid w:val="002974AE"/>
    <w:rsid w:val="002A2203"/>
    <w:rsid w:val="002A2C10"/>
    <w:rsid w:val="002A488E"/>
    <w:rsid w:val="002A6D00"/>
    <w:rsid w:val="002A6F0B"/>
    <w:rsid w:val="002B16AE"/>
    <w:rsid w:val="002B1A83"/>
    <w:rsid w:val="002B1EB0"/>
    <w:rsid w:val="002B4F3C"/>
    <w:rsid w:val="002B50B7"/>
    <w:rsid w:val="002B522D"/>
    <w:rsid w:val="002B533F"/>
    <w:rsid w:val="002B640B"/>
    <w:rsid w:val="002B7B52"/>
    <w:rsid w:val="002C01A7"/>
    <w:rsid w:val="002C04BC"/>
    <w:rsid w:val="002C122A"/>
    <w:rsid w:val="002C13F2"/>
    <w:rsid w:val="002C2B3E"/>
    <w:rsid w:val="002C42A9"/>
    <w:rsid w:val="002C4A07"/>
    <w:rsid w:val="002C64A6"/>
    <w:rsid w:val="002C719B"/>
    <w:rsid w:val="002D152F"/>
    <w:rsid w:val="002D56D3"/>
    <w:rsid w:val="002D6040"/>
    <w:rsid w:val="002E404F"/>
    <w:rsid w:val="002E4504"/>
    <w:rsid w:val="002E4AFB"/>
    <w:rsid w:val="002E6403"/>
    <w:rsid w:val="002E6641"/>
    <w:rsid w:val="002E6D6C"/>
    <w:rsid w:val="002E7F9F"/>
    <w:rsid w:val="002F0097"/>
    <w:rsid w:val="002F0B71"/>
    <w:rsid w:val="002F2380"/>
    <w:rsid w:val="002F2B29"/>
    <w:rsid w:val="002F2D1D"/>
    <w:rsid w:val="002F312D"/>
    <w:rsid w:val="002F42B8"/>
    <w:rsid w:val="002F4700"/>
    <w:rsid w:val="002F477A"/>
    <w:rsid w:val="002F4E1F"/>
    <w:rsid w:val="002F5EF4"/>
    <w:rsid w:val="002F6AF8"/>
    <w:rsid w:val="002F6CAD"/>
    <w:rsid w:val="002F7E39"/>
    <w:rsid w:val="003003AE"/>
    <w:rsid w:val="00300866"/>
    <w:rsid w:val="00300D4E"/>
    <w:rsid w:val="00301A60"/>
    <w:rsid w:val="00301AB4"/>
    <w:rsid w:val="00305965"/>
    <w:rsid w:val="00306B73"/>
    <w:rsid w:val="003077AE"/>
    <w:rsid w:val="00310278"/>
    <w:rsid w:val="003104AD"/>
    <w:rsid w:val="003128F7"/>
    <w:rsid w:val="00313382"/>
    <w:rsid w:val="0031742E"/>
    <w:rsid w:val="00317513"/>
    <w:rsid w:val="0031773E"/>
    <w:rsid w:val="00317A90"/>
    <w:rsid w:val="003208EC"/>
    <w:rsid w:val="003212AF"/>
    <w:rsid w:val="003221C7"/>
    <w:rsid w:val="00322E92"/>
    <w:rsid w:val="00323172"/>
    <w:rsid w:val="003248CA"/>
    <w:rsid w:val="00325090"/>
    <w:rsid w:val="00326A47"/>
    <w:rsid w:val="00327195"/>
    <w:rsid w:val="00327F4D"/>
    <w:rsid w:val="003328B3"/>
    <w:rsid w:val="00332D8E"/>
    <w:rsid w:val="003332C7"/>
    <w:rsid w:val="00333FD2"/>
    <w:rsid w:val="00334BE7"/>
    <w:rsid w:val="00337226"/>
    <w:rsid w:val="003409C6"/>
    <w:rsid w:val="00342D13"/>
    <w:rsid w:val="00343088"/>
    <w:rsid w:val="003444B8"/>
    <w:rsid w:val="00346104"/>
    <w:rsid w:val="003462F0"/>
    <w:rsid w:val="003472EE"/>
    <w:rsid w:val="003475CE"/>
    <w:rsid w:val="003501C0"/>
    <w:rsid w:val="00350DD6"/>
    <w:rsid w:val="003529C5"/>
    <w:rsid w:val="00353D9A"/>
    <w:rsid w:val="00354A0D"/>
    <w:rsid w:val="003570D0"/>
    <w:rsid w:val="003576A6"/>
    <w:rsid w:val="0036057E"/>
    <w:rsid w:val="003613E9"/>
    <w:rsid w:val="0036278A"/>
    <w:rsid w:val="00362FB1"/>
    <w:rsid w:val="003633E5"/>
    <w:rsid w:val="003639F2"/>
    <w:rsid w:val="00363F6A"/>
    <w:rsid w:val="00364631"/>
    <w:rsid w:val="00364761"/>
    <w:rsid w:val="00364BD1"/>
    <w:rsid w:val="003664D9"/>
    <w:rsid w:val="003674F7"/>
    <w:rsid w:val="00367CDD"/>
    <w:rsid w:val="0037036C"/>
    <w:rsid w:val="00370FAE"/>
    <w:rsid w:val="00372A23"/>
    <w:rsid w:val="00372F78"/>
    <w:rsid w:val="00373328"/>
    <w:rsid w:val="0037379C"/>
    <w:rsid w:val="003744BD"/>
    <w:rsid w:val="00374747"/>
    <w:rsid w:val="00375C4E"/>
    <w:rsid w:val="00375C7A"/>
    <w:rsid w:val="00376132"/>
    <w:rsid w:val="00377493"/>
    <w:rsid w:val="003775F9"/>
    <w:rsid w:val="00381D6C"/>
    <w:rsid w:val="00381DA1"/>
    <w:rsid w:val="00382209"/>
    <w:rsid w:val="0038230A"/>
    <w:rsid w:val="003832C0"/>
    <w:rsid w:val="00383A2B"/>
    <w:rsid w:val="003848B7"/>
    <w:rsid w:val="003867A3"/>
    <w:rsid w:val="00386F69"/>
    <w:rsid w:val="00387A83"/>
    <w:rsid w:val="0039395F"/>
    <w:rsid w:val="003950CA"/>
    <w:rsid w:val="00396A4D"/>
    <w:rsid w:val="00396D69"/>
    <w:rsid w:val="003977F0"/>
    <w:rsid w:val="003A18D4"/>
    <w:rsid w:val="003A24B0"/>
    <w:rsid w:val="003A40E4"/>
    <w:rsid w:val="003A4ED8"/>
    <w:rsid w:val="003A5082"/>
    <w:rsid w:val="003A50D8"/>
    <w:rsid w:val="003A6D23"/>
    <w:rsid w:val="003A75D1"/>
    <w:rsid w:val="003A779D"/>
    <w:rsid w:val="003B01B3"/>
    <w:rsid w:val="003B1055"/>
    <w:rsid w:val="003B1721"/>
    <w:rsid w:val="003B23E2"/>
    <w:rsid w:val="003B34A2"/>
    <w:rsid w:val="003B3863"/>
    <w:rsid w:val="003B4670"/>
    <w:rsid w:val="003B57BC"/>
    <w:rsid w:val="003B69F5"/>
    <w:rsid w:val="003C10B0"/>
    <w:rsid w:val="003C1ED7"/>
    <w:rsid w:val="003C2D92"/>
    <w:rsid w:val="003C3063"/>
    <w:rsid w:val="003C3758"/>
    <w:rsid w:val="003C45C8"/>
    <w:rsid w:val="003C7242"/>
    <w:rsid w:val="003D0713"/>
    <w:rsid w:val="003D1BA2"/>
    <w:rsid w:val="003D28CE"/>
    <w:rsid w:val="003D2C4D"/>
    <w:rsid w:val="003D3324"/>
    <w:rsid w:val="003D3B0B"/>
    <w:rsid w:val="003D7794"/>
    <w:rsid w:val="003E3976"/>
    <w:rsid w:val="003E410C"/>
    <w:rsid w:val="003E4BE1"/>
    <w:rsid w:val="003E505C"/>
    <w:rsid w:val="003F1836"/>
    <w:rsid w:val="003F4307"/>
    <w:rsid w:val="003F56E8"/>
    <w:rsid w:val="003F7A9D"/>
    <w:rsid w:val="004001D3"/>
    <w:rsid w:val="00401875"/>
    <w:rsid w:val="00402341"/>
    <w:rsid w:val="0040543B"/>
    <w:rsid w:val="00406DD2"/>
    <w:rsid w:val="00414092"/>
    <w:rsid w:val="00414892"/>
    <w:rsid w:val="0041565B"/>
    <w:rsid w:val="004168CF"/>
    <w:rsid w:val="004172F7"/>
    <w:rsid w:val="00417E57"/>
    <w:rsid w:val="004214E0"/>
    <w:rsid w:val="00421AFF"/>
    <w:rsid w:val="00423F7D"/>
    <w:rsid w:val="00424B8E"/>
    <w:rsid w:val="00425456"/>
    <w:rsid w:val="00425658"/>
    <w:rsid w:val="00425C9A"/>
    <w:rsid w:val="00425D25"/>
    <w:rsid w:val="004261D8"/>
    <w:rsid w:val="00427C26"/>
    <w:rsid w:val="0043067B"/>
    <w:rsid w:val="004335BB"/>
    <w:rsid w:val="0043416C"/>
    <w:rsid w:val="0043418E"/>
    <w:rsid w:val="00435C41"/>
    <w:rsid w:val="00441434"/>
    <w:rsid w:val="00441B77"/>
    <w:rsid w:val="00442D3B"/>
    <w:rsid w:val="00442E11"/>
    <w:rsid w:val="00442FBC"/>
    <w:rsid w:val="0044315D"/>
    <w:rsid w:val="004445CB"/>
    <w:rsid w:val="00444698"/>
    <w:rsid w:val="00444F8D"/>
    <w:rsid w:val="00445D57"/>
    <w:rsid w:val="00446570"/>
    <w:rsid w:val="004506FC"/>
    <w:rsid w:val="004516BD"/>
    <w:rsid w:val="0045187A"/>
    <w:rsid w:val="004539BF"/>
    <w:rsid w:val="00455161"/>
    <w:rsid w:val="0045532E"/>
    <w:rsid w:val="00456FB9"/>
    <w:rsid w:val="00460260"/>
    <w:rsid w:val="00460E2B"/>
    <w:rsid w:val="00460F40"/>
    <w:rsid w:val="00464692"/>
    <w:rsid w:val="0046622C"/>
    <w:rsid w:val="00466F77"/>
    <w:rsid w:val="004709DD"/>
    <w:rsid w:val="00471E6B"/>
    <w:rsid w:val="00472360"/>
    <w:rsid w:val="00474B86"/>
    <w:rsid w:val="00474C65"/>
    <w:rsid w:val="004762C3"/>
    <w:rsid w:val="00476854"/>
    <w:rsid w:val="004774C1"/>
    <w:rsid w:val="00477586"/>
    <w:rsid w:val="00480B36"/>
    <w:rsid w:val="00481A5E"/>
    <w:rsid w:val="004861E6"/>
    <w:rsid w:val="00486420"/>
    <w:rsid w:val="0048659A"/>
    <w:rsid w:val="004871BE"/>
    <w:rsid w:val="00491073"/>
    <w:rsid w:val="0049128F"/>
    <w:rsid w:val="00492F60"/>
    <w:rsid w:val="00493FE9"/>
    <w:rsid w:val="00494D6E"/>
    <w:rsid w:val="00494F90"/>
    <w:rsid w:val="0049724F"/>
    <w:rsid w:val="00497DD6"/>
    <w:rsid w:val="004A21EE"/>
    <w:rsid w:val="004A2501"/>
    <w:rsid w:val="004A2C6B"/>
    <w:rsid w:val="004A50F4"/>
    <w:rsid w:val="004A77AD"/>
    <w:rsid w:val="004A7A8C"/>
    <w:rsid w:val="004A7D2D"/>
    <w:rsid w:val="004B2041"/>
    <w:rsid w:val="004B267F"/>
    <w:rsid w:val="004B27E1"/>
    <w:rsid w:val="004B3AD9"/>
    <w:rsid w:val="004B4BC1"/>
    <w:rsid w:val="004B6FC7"/>
    <w:rsid w:val="004C1E73"/>
    <w:rsid w:val="004C2758"/>
    <w:rsid w:val="004C529D"/>
    <w:rsid w:val="004C5FDE"/>
    <w:rsid w:val="004C6723"/>
    <w:rsid w:val="004C7C99"/>
    <w:rsid w:val="004C7CCF"/>
    <w:rsid w:val="004D0214"/>
    <w:rsid w:val="004D0DE8"/>
    <w:rsid w:val="004D0FC8"/>
    <w:rsid w:val="004D1AB1"/>
    <w:rsid w:val="004D23BA"/>
    <w:rsid w:val="004D5092"/>
    <w:rsid w:val="004D53C3"/>
    <w:rsid w:val="004D5A13"/>
    <w:rsid w:val="004D5B04"/>
    <w:rsid w:val="004D6E8B"/>
    <w:rsid w:val="004D709E"/>
    <w:rsid w:val="004E0491"/>
    <w:rsid w:val="004E129E"/>
    <w:rsid w:val="004E30BE"/>
    <w:rsid w:val="004E3526"/>
    <w:rsid w:val="004E6E30"/>
    <w:rsid w:val="004F029A"/>
    <w:rsid w:val="004F19F8"/>
    <w:rsid w:val="004F39F5"/>
    <w:rsid w:val="004F3F26"/>
    <w:rsid w:val="004F413A"/>
    <w:rsid w:val="00500A39"/>
    <w:rsid w:val="00501624"/>
    <w:rsid w:val="00501F20"/>
    <w:rsid w:val="00502359"/>
    <w:rsid w:val="00502515"/>
    <w:rsid w:val="00502ED1"/>
    <w:rsid w:val="0050547A"/>
    <w:rsid w:val="005064D2"/>
    <w:rsid w:val="005065B5"/>
    <w:rsid w:val="005069DE"/>
    <w:rsid w:val="00507F07"/>
    <w:rsid w:val="0051063D"/>
    <w:rsid w:val="00510EB9"/>
    <w:rsid w:val="00511AC1"/>
    <w:rsid w:val="005125C7"/>
    <w:rsid w:val="00513AAA"/>
    <w:rsid w:val="00515385"/>
    <w:rsid w:val="00516A33"/>
    <w:rsid w:val="00516E97"/>
    <w:rsid w:val="005177E6"/>
    <w:rsid w:val="00517B67"/>
    <w:rsid w:val="00520853"/>
    <w:rsid w:val="00522366"/>
    <w:rsid w:val="00523D54"/>
    <w:rsid w:val="005246D5"/>
    <w:rsid w:val="00526C3D"/>
    <w:rsid w:val="0053016A"/>
    <w:rsid w:val="00531B6C"/>
    <w:rsid w:val="0053290F"/>
    <w:rsid w:val="00536C17"/>
    <w:rsid w:val="0053794A"/>
    <w:rsid w:val="00540539"/>
    <w:rsid w:val="005434A1"/>
    <w:rsid w:val="0054350B"/>
    <w:rsid w:val="0054513A"/>
    <w:rsid w:val="00547824"/>
    <w:rsid w:val="005478E4"/>
    <w:rsid w:val="00547D59"/>
    <w:rsid w:val="005502BA"/>
    <w:rsid w:val="00552683"/>
    <w:rsid w:val="00552CBB"/>
    <w:rsid w:val="00552E00"/>
    <w:rsid w:val="00553440"/>
    <w:rsid w:val="005534F5"/>
    <w:rsid w:val="005539E8"/>
    <w:rsid w:val="00553F79"/>
    <w:rsid w:val="005551E8"/>
    <w:rsid w:val="005555C1"/>
    <w:rsid w:val="0055684A"/>
    <w:rsid w:val="0055798E"/>
    <w:rsid w:val="00557C0A"/>
    <w:rsid w:val="00560750"/>
    <w:rsid w:val="005623B6"/>
    <w:rsid w:val="00562D83"/>
    <w:rsid w:val="005631C6"/>
    <w:rsid w:val="00564B5C"/>
    <w:rsid w:val="00571B44"/>
    <w:rsid w:val="0057335C"/>
    <w:rsid w:val="00576392"/>
    <w:rsid w:val="00577FC0"/>
    <w:rsid w:val="005822F9"/>
    <w:rsid w:val="00582CC7"/>
    <w:rsid w:val="005844CB"/>
    <w:rsid w:val="005867AF"/>
    <w:rsid w:val="0058734F"/>
    <w:rsid w:val="00587784"/>
    <w:rsid w:val="00587B4C"/>
    <w:rsid w:val="0059034B"/>
    <w:rsid w:val="00590900"/>
    <w:rsid w:val="00592FA8"/>
    <w:rsid w:val="005935AC"/>
    <w:rsid w:val="00593C6B"/>
    <w:rsid w:val="00596033"/>
    <w:rsid w:val="00596BFD"/>
    <w:rsid w:val="00597EE1"/>
    <w:rsid w:val="005A23D8"/>
    <w:rsid w:val="005A287A"/>
    <w:rsid w:val="005A3372"/>
    <w:rsid w:val="005A3DF8"/>
    <w:rsid w:val="005A5FB3"/>
    <w:rsid w:val="005A671C"/>
    <w:rsid w:val="005A67F7"/>
    <w:rsid w:val="005A6F81"/>
    <w:rsid w:val="005B014C"/>
    <w:rsid w:val="005B210B"/>
    <w:rsid w:val="005B3E20"/>
    <w:rsid w:val="005B5718"/>
    <w:rsid w:val="005B6A37"/>
    <w:rsid w:val="005B74AF"/>
    <w:rsid w:val="005C3147"/>
    <w:rsid w:val="005C3D78"/>
    <w:rsid w:val="005C3E22"/>
    <w:rsid w:val="005C4026"/>
    <w:rsid w:val="005C4398"/>
    <w:rsid w:val="005C549D"/>
    <w:rsid w:val="005C57DB"/>
    <w:rsid w:val="005C5F25"/>
    <w:rsid w:val="005C669E"/>
    <w:rsid w:val="005C6E55"/>
    <w:rsid w:val="005C7485"/>
    <w:rsid w:val="005D02FC"/>
    <w:rsid w:val="005D06A9"/>
    <w:rsid w:val="005D2290"/>
    <w:rsid w:val="005D2B24"/>
    <w:rsid w:val="005D5A13"/>
    <w:rsid w:val="005D5F13"/>
    <w:rsid w:val="005D6640"/>
    <w:rsid w:val="005D73D2"/>
    <w:rsid w:val="005E07F7"/>
    <w:rsid w:val="005E1172"/>
    <w:rsid w:val="005E27DA"/>
    <w:rsid w:val="005E35DC"/>
    <w:rsid w:val="005E3F67"/>
    <w:rsid w:val="005E6271"/>
    <w:rsid w:val="005F107C"/>
    <w:rsid w:val="005F15EC"/>
    <w:rsid w:val="005F1E11"/>
    <w:rsid w:val="005F29B2"/>
    <w:rsid w:val="005F46F1"/>
    <w:rsid w:val="005F5869"/>
    <w:rsid w:val="005F5A70"/>
    <w:rsid w:val="005F6145"/>
    <w:rsid w:val="005F6EC0"/>
    <w:rsid w:val="005F767D"/>
    <w:rsid w:val="006014F9"/>
    <w:rsid w:val="00601E56"/>
    <w:rsid w:val="00602D2B"/>
    <w:rsid w:val="00605760"/>
    <w:rsid w:val="0060624F"/>
    <w:rsid w:val="0060769D"/>
    <w:rsid w:val="00611367"/>
    <w:rsid w:val="00613427"/>
    <w:rsid w:val="00613CA5"/>
    <w:rsid w:val="00621515"/>
    <w:rsid w:val="006222D6"/>
    <w:rsid w:val="00623A33"/>
    <w:rsid w:val="006241C4"/>
    <w:rsid w:val="00624408"/>
    <w:rsid w:val="00624735"/>
    <w:rsid w:val="00625B83"/>
    <w:rsid w:val="00630ADB"/>
    <w:rsid w:val="00631E7D"/>
    <w:rsid w:val="0063361F"/>
    <w:rsid w:val="00633843"/>
    <w:rsid w:val="0063430C"/>
    <w:rsid w:val="00635071"/>
    <w:rsid w:val="006357B3"/>
    <w:rsid w:val="00637935"/>
    <w:rsid w:val="00637E73"/>
    <w:rsid w:val="00640290"/>
    <w:rsid w:val="0064111B"/>
    <w:rsid w:val="006423CD"/>
    <w:rsid w:val="0064465D"/>
    <w:rsid w:val="00644DCB"/>
    <w:rsid w:val="00646E9A"/>
    <w:rsid w:val="006473CF"/>
    <w:rsid w:val="00650032"/>
    <w:rsid w:val="00650E1D"/>
    <w:rsid w:val="00650E73"/>
    <w:rsid w:val="006517AB"/>
    <w:rsid w:val="00654099"/>
    <w:rsid w:val="006549AE"/>
    <w:rsid w:val="00655329"/>
    <w:rsid w:val="00656E1E"/>
    <w:rsid w:val="00657357"/>
    <w:rsid w:val="00661DDB"/>
    <w:rsid w:val="00661EE1"/>
    <w:rsid w:val="00663260"/>
    <w:rsid w:val="0066343C"/>
    <w:rsid w:val="006637C9"/>
    <w:rsid w:val="00664CFB"/>
    <w:rsid w:val="0066551D"/>
    <w:rsid w:val="00667C6B"/>
    <w:rsid w:val="006700D5"/>
    <w:rsid w:val="0067086B"/>
    <w:rsid w:val="006708A0"/>
    <w:rsid w:val="00670962"/>
    <w:rsid w:val="00671092"/>
    <w:rsid w:val="0067112C"/>
    <w:rsid w:val="00671983"/>
    <w:rsid w:val="006755BD"/>
    <w:rsid w:val="00675A3B"/>
    <w:rsid w:val="00675FE9"/>
    <w:rsid w:val="006769E9"/>
    <w:rsid w:val="00676DC4"/>
    <w:rsid w:val="0068167D"/>
    <w:rsid w:val="0068320E"/>
    <w:rsid w:val="00683B29"/>
    <w:rsid w:val="00685FA9"/>
    <w:rsid w:val="00686B0A"/>
    <w:rsid w:val="00686C16"/>
    <w:rsid w:val="00686DA5"/>
    <w:rsid w:val="00687645"/>
    <w:rsid w:val="00690220"/>
    <w:rsid w:val="006912E0"/>
    <w:rsid w:val="0069261F"/>
    <w:rsid w:val="006A30CC"/>
    <w:rsid w:val="006A3766"/>
    <w:rsid w:val="006A3DC4"/>
    <w:rsid w:val="006A423F"/>
    <w:rsid w:val="006A47CF"/>
    <w:rsid w:val="006A4CBA"/>
    <w:rsid w:val="006A637E"/>
    <w:rsid w:val="006A670A"/>
    <w:rsid w:val="006A6BB2"/>
    <w:rsid w:val="006A7457"/>
    <w:rsid w:val="006B2679"/>
    <w:rsid w:val="006B3B25"/>
    <w:rsid w:val="006B4459"/>
    <w:rsid w:val="006C109B"/>
    <w:rsid w:val="006C25C3"/>
    <w:rsid w:val="006C2D64"/>
    <w:rsid w:val="006C3A46"/>
    <w:rsid w:val="006C417D"/>
    <w:rsid w:val="006C5763"/>
    <w:rsid w:val="006C5D0C"/>
    <w:rsid w:val="006C693C"/>
    <w:rsid w:val="006C6A2F"/>
    <w:rsid w:val="006C6D9F"/>
    <w:rsid w:val="006D018A"/>
    <w:rsid w:val="006D272E"/>
    <w:rsid w:val="006D3D39"/>
    <w:rsid w:val="006D57AC"/>
    <w:rsid w:val="006D5BE0"/>
    <w:rsid w:val="006D5DB3"/>
    <w:rsid w:val="006D60A0"/>
    <w:rsid w:val="006D60B8"/>
    <w:rsid w:val="006D6D08"/>
    <w:rsid w:val="006E064A"/>
    <w:rsid w:val="006E0C27"/>
    <w:rsid w:val="006E2D4E"/>
    <w:rsid w:val="006E6820"/>
    <w:rsid w:val="006F0B3A"/>
    <w:rsid w:val="006F0C2E"/>
    <w:rsid w:val="006F1213"/>
    <w:rsid w:val="006F14CC"/>
    <w:rsid w:val="006F154E"/>
    <w:rsid w:val="006F15F9"/>
    <w:rsid w:val="006F1D08"/>
    <w:rsid w:val="006F1F0B"/>
    <w:rsid w:val="006F3975"/>
    <w:rsid w:val="006F3E0D"/>
    <w:rsid w:val="006F485D"/>
    <w:rsid w:val="006F5432"/>
    <w:rsid w:val="006F5C16"/>
    <w:rsid w:val="006F6DBB"/>
    <w:rsid w:val="00701551"/>
    <w:rsid w:val="00704034"/>
    <w:rsid w:val="0070434F"/>
    <w:rsid w:val="007062E5"/>
    <w:rsid w:val="00711228"/>
    <w:rsid w:val="007112A0"/>
    <w:rsid w:val="00713CB9"/>
    <w:rsid w:val="00714D68"/>
    <w:rsid w:val="007153E1"/>
    <w:rsid w:val="00717F21"/>
    <w:rsid w:val="007232FB"/>
    <w:rsid w:val="00723FC2"/>
    <w:rsid w:val="00725A5F"/>
    <w:rsid w:val="00727185"/>
    <w:rsid w:val="00727D89"/>
    <w:rsid w:val="00730EB4"/>
    <w:rsid w:val="0073403F"/>
    <w:rsid w:val="007347E1"/>
    <w:rsid w:val="00734E73"/>
    <w:rsid w:val="007371A0"/>
    <w:rsid w:val="0073767E"/>
    <w:rsid w:val="00741529"/>
    <w:rsid w:val="00741CE1"/>
    <w:rsid w:val="0074444B"/>
    <w:rsid w:val="0074503C"/>
    <w:rsid w:val="00753BA8"/>
    <w:rsid w:val="00754A55"/>
    <w:rsid w:val="00755531"/>
    <w:rsid w:val="00755D76"/>
    <w:rsid w:val="00756012"/>
    <w:rsid w:val="00761BD9"/>
    <w:rsid w:val="00761E19"/>
    <w:rsid w:val="007634FE"/>
    <w:rsid w:val="007639D1"/>
    <w:rsid w:val="00764575"/>
    <w:rsid w:val="007650DD"/>
    <w:rsid w:val="007656F2"/>
    <w:rsid w:val="0076601A"/>
    <w:rsid w:val="00766B83"/>
    <w:rsid w:val="0076789C"/>
    <w:rsid w:val="00770724"/>
    <w:rsid w:val="00772980"/>
    <w:rsid w:val="00774FED"/>
    <w:rsid w:val="007762BA"/>
    <w:rsid w:val="00780D21"/>
    <w:rsid w:val="00782596"/>
    <w:rsid w:val="007840D4"/>
    <w:rsid w:val="007844AE"/>
    <w:rsid w:val="00784988"/>
    <w:rsid w:val="00784B61"/>
    <w:rsid w:val="00786C2F"/>
    <w:rsid w:val="00787C1D"/>
    <w:rsid w:val="007907CE"/>
    <w:rsid w:val="00792D3A"/>
    <w:rsid w:val="00795383"/>
    <w:rsid w:val="00795F68"/>
    <w:rsid w:val="0079622D"/>
    <w:rsid w:val="00797B76"/>
    <w:rsid w:val="00797C1E"/>
    <w:rsid w:val="007A18D6"/>
    <w:rsid w:val="007A2699"/>
    <w:rsid w:val="007A26BB"/>
    <w:rsid w:val="007A26CF"/>
    <w:rsid w:val="007A2DB8"/>
    <w:rsid w:val="007A3C61"/>
    <w:rsid w:val="007A3CCA"/>
    <w:rsid w:val="007A3D98"/>
    <w:rsid w:val="007A54F5"/>
    <w:rsid w:val="007A5EDD"/>
    <w:rsid w:val="007B05B6"/>
    <w:rsid w:val="007B0972"/>
    <w:rsid w:val="007B1D68"/>
    <w:rsid w:val="007B2309"/>
    <w:rsid w:val="007B34CD"/>
    <w:rsid w:val="007C0B0A"/>
    <w:rsid w:val="007C0E35"/>
    <w:rsid w:val="007C1F66"/>
    <w:rsid w:val="007C252B"/>
    <w:rsid w:val="007C33FC"/>
    <w:rsid w:val="007C40D8"/>
    <w:rsid w:val="007C48FB"/>
    <w:rsid w:val="007C5336"/>
    <w:rsid w:val="007C5E27"/>
    <w:rsid w:val="007C7456"/>
    <w:rsid w:val="007D0F3E"/>
    <w:rsid w:val="007D16A2"/>
    <w:rsid w:val="007D1996"/>
    <w:rsid w:val="007D62A0"/>
    <w:rsid w:val="007E01E7"/>
    <w:rsid w:val="007E0F4A"/>
    <w:rsid w:val="007E1C5B"/>
    <w:rsid w:val="007E30C7"/>
    <w:rsid w:val="007E3671"/>
    <w:rsid w:val="007E471E"/>
    <w:rsid w:val="007E60D6"/>
    <w:rsid w:val="007E7493"/>
    <w:rsid w:val="007E76F7"/>
    <w:rsid w:val="007E7F0C"/>
    <w:rsid w:val="007F0A93"/>
    <w:rsid w:val="007F17B8"/>
    <w:rsid w:val="007F22C1"/>
    <w:rsid w:val="007F2656"/>
    <w:rsid w:val="007F2B5A"/>
    <w:rsid w:val="007F4AE6"/>
    <w:rsid w:val="007F54B2"/>
    <w:rsid w:val="007F5F29"/>
    <w:rsid w:val="007F6347"/>
    <w:rsid w:val="007F6C05"/>
    <w:rsid w:val="007F76A3"/>
    <w:rsid w:val="008005A4"/>
    <w:rsid w:val="00802B3A"/>
    <w:rsid w:val="0080377D"/>
    <w:rsid w:val="008046DB"/>
    <w:rsid w:val="0080523D"/>
    <w:rsid w:val="00805937"/>
    <w:rsid w:val="00807055"/>
    <w:rsid w:val="0081081F"/>
    <w:rsid w:val="00810A95"/>
    <w:rsid w:val="008117AD"/>
    <w:rsid w:val="0081265C"/>
    <w:rsid w:val="00814073"/>
    <w:rsid w:val="008152E9"/>
    <w:rsid w:val="0081680D"/>
    <w:rsid w:val="00816A17"/>
    <w:rsid w:val="008175CD"/>
    <w:rsid w:val="00817B66"/>
    <w:rsid w:val="00820ED7"/>
    <w:rsid w:val="008226C7"/>
    <w:rsid w:val="00824A28"/>
    <w:rsid w:val="0082776D"/>
    <w:rsid w:val="00830312"/>
    <w:rsid w:val="00831E75"/>
    <w:rsid w:val="00832A7F"/>
    <w:rsid w:val="00833198"/>
    <w:rsid w:val="008335A9"/>
    <w:rsid w:val="0083471F"/>
    <w:rsid w:val="008371FC"/>
    <w:rsid w:val="008400C6"/>
    <w:rsid w:val="00842339"/>
    <w:rsid w:val="008453DF"/>
    <w:rsid w:val="008458CD"/>
    <w:rsid w:val="00846871"/>
    <w:rsid w:val="00851567"/>
    <w:rsid w:val="0085236D"/>
    <w:rsid w:val="00852649"/>
    <w:rsid w:val="0085558A"/>
    <w:rsid w:val="00856CEF"/>
    <w:rsid w:val="00857E15"/>
    <w:rsid w:val="00865083"/>
    <w:rsid w:val="008657FD"/>
    <w:rsid w:val="008708D1"/>
    <w:rsid w:val="00873A7E"/>
    <w:rsid w:val="00873C66"/>
    <w:rsid w:val="00873E46"/>
    <w:rsid w:val="00874B41"/>
    <w:rsid w:val="00874EB0"/>
    <w:rsid w:val="00875A8E"/>
    <w:rsid w:val="00876CD5"/>
    <w:rsid w:val="0088133F"/>
    <w:rsid w:val="00881396"/>
    <w:rsid w:val="00881F67"/>
    <w:rsid w:val="0088267E"/>
    <w:rsid w:val="00884E1A"/>
    <w:rsid w:val="00885EBC"/>
    <w:rsid w:val="00890FF9"/>
    <w:rsid w:val="00891C75"/>
    <w:rsid w:val="00892450"/>
    <w:rsid w:val="00893106"/>
    <w:rsid w:val="00893948"/>
    <w:rsid w:val="008944FF"/>
    <w:rsid w:val="0089684F"/>
    <w:rsid w:val="00897B55"/>
    <w:rsid w:val="00897B69"/>
    <w:rsid w:val="008A09C3"/>
    <w:rsid w:val="008A1612"/>
    <w:rsid w:val="008A1CAC"/>
    <w:rsid w:val="008A28F1"/>
    <w:rsid w:val="008A34A9"/>
    <w:rsid w:val="008A41AD"/>
    <w:rsid w:val="008A43C9"/>
    <w:rsid w:val="008A5115"/>
    <w:rsid w:val="008A5505"/>
    <w:rsid w:val="008A5AFC"/>
    <w:rsid w:val="008A5C4D"/>
    <w:rsid w:val="008A680E"/>
    <w:rsid w:val="008A760E"/>
    <w:rsid w:val="008B08A6"/>
    <w:rsid w:val="008B1D68"/>
    <w:rsid w:val="008B2A29"/>
    <w:rsid w:val="008B460C"/>
    <w:rsid w:val="008B6FA2"/>
    <w:rsid w:val="008C02F3"/>
    <w:rsid w:val="008C0383"/>
    <w:rsid w:val="008C1593"/>
    <w:rsid w:val="008C2661"/>
    <w:rsid w:val="008C4507"/>
    <w:rsid w:val="008C666D"/>
    <w:rsid w:val="008D0973"/>
    <w:rsid w:val="008D2F54"/>
    <w:rsid w:val="008D3B26"/>
    <w:rsid w:val="008D4054"/>
    <w:rsid w:val="008D5E0F"/>
    <w:rsid w:val="008E047A"/>
    <w:rsid w:val="008E138D"/>
    <w:rsid w:val="008E1DF0"/>
    <w:rsid w:val="008E2CFD"/>
    <w:rsid w:val="008E4FE9"/>
    <w:rsid w:val="008E512F"/>
    <w:rsid w:val="008E603F"/>
    <w:rsid w:val="008F0453"/>
    <w:rsid w:val="008F10B7"/>
    <w:rsid w:val="008F3F86"/>
    <w:rsid w:val="008F45AB"/>
    <w:rsid w:val="008F51CB"/>
    <w:rsid w:val="008F59C8"/>
    <w:rsid w:val="008F790C"/>
    <w:rsid w:val="00901F2E"/>
    <w:rsid w:val="009025A3"/>
    <w:rsid w:val="0090394F"/>
    <w:rsid w:val="009039A9"/>
    <w:rsid w:val="00904997"/>
    <w:rsid w:val="00905D99"/>
    <w:rsid w:val="0090675A"/>
    <w:rsid w:val="009068E6"/>
    <w:rsid w:val="00911ACF"/>
    <w:rsid w:val="00911E5D"/>
    <w:rsid w:val="00913342"/>
    <w:rsid w:val="00913414"/>
    <w:rsid w:val="009137B4"/>
    <w:rsid w:val="00913EEB"/>
    <w:rsid w:val="00915808"/>
    <w:rsid w:val="00916E1D"/>
    <w:rsid w:val="00917172"/>
    <w:rsid w:val="0091718F"/>
    <w:rsid w:val="00923985"/>
    <w:rsid w:val="00923BA7"/>
    <w:rsid w:val="00927516"/>
    <w:rsid w:val="00927892"/>
    <w:rsid w:val="009301C8"/>
    <w:rsid w:val="00931E84"/>
    <w:rsid w:val="0093614A"/>
    <w:rsid w:val="00936DC6"/>
    <w:rsid w:val="00940492"/>
    <w:rsid w:val="00941039"/>
    <w:rsid w:val="00941457"/>
    <w:rsid w:val="009422FD"/>
    <w:rsid w:val="00942F52"/>
    <w:rsid w:val="00944FC7"/>
    <w:rsid w:val="00946922"/>
    <w:rsid w:val="00946A5E"/>
    <w:rsid w:val="009470C7"/>
    <w:rsid w:val="009479BC"/>
    <w:rsid w:val="00953A07"/>
    <w:rsid w:val="00953EFB"/>
    <w:rsid w:val="00953FB9"/>
    <w:rsid w:val="0095441B"/>
    <w:rsid w:val="00954844"/>
    <w:rsid w:val="00954D7D"/>
    <w:rsid w:val="00955672"/>
    <w:rsid w:val="00955BF3"/>
    <w:rsid w:val="009567A8"/>
    <w:rsid w:val="009604A7"/>
    <w:rsid w:val="009610B1"/>
    <w:rsid w:val="00962154"/>
    <w:rsid w:val="009621A0"/>
    <w:rsid w:val="00963197"/>
    <w:rsid w:val="0096370E"/>
    <w:rsid w:val="00963AA0"/>
    <w:rsid w:val="009651CD"/>
    <w:rsid w:val="0096599E"/>
    <w:rsid w:val="00965C43"/>
    <w:rsid w:val="0096676C"/>
    <w:rsid w:val="009671F6"/>
    <w:rsid w:val="009709AF"/>
    <w:rsid w:val="00970A41"/>
    <w:rsid w:val="009718F8"/>
    <w:rsid w:val="00972156"/>
    <w:rsid w:val="00972EB8"/>
    <w:rsid w:val="00973C1D"/>
    <w:rsid w:val="009753B3"/>
    <w:rsid w:val="0097652A"/>
    <w:rsid w:val="009765D0"/>
    <w:rsid w:val="0097771E"/>
    <w:rsid w:val="00977B44"/>
    <w:rsid w:val="00977F4D"/>
    <w:rsid w:val="00980739"/>
    <w:rsid w:val="00981310"/>
    <w:rsid w:val="00981ECB"/>
    <w:rsid w:val="00982291"/>
    <w:rsid w:val="00982FA4"/>
    <w:rsid w:val="00983253"/>
    <w:rsid w:val="00985314"/>
    <w:rsid w:val="0098575D"/>
    <w:rsid w:val="00987F6A"/>
    <w:rsid w:val="00990DC5"/>
    <w:rsid w:val="009920A7"/>
    <w:rsid w:val="00993A69"/>
    <w:rsid w:val="00993AB3"/>
    <w:rsid w:val="009958DE"/>
    <w:rsid w:val="009A0825"/>
    <w:rsid w:val="009A1E4C"/>
    <w:rsid w:val="009A276B"/>
    <w:rsid w:val="009A2865"/>
    <w:rsid w:val="009A2C7B"/>
    <w:rsid w:val="009A75EA"/>
    <w:rsid w:val="009B30F5"/>
    <w:rsid w:val="009B3208"/>
    <w:rsid w:val="009B43EA"/>
    <w:rsid w:val="009B46AD"/>
    <w:rsid w:val="009B558A"/>
    <w:rsid w:val="009B696B"/>
    <w:rsid w:val="009C0573"/>
    <w:rsid w:val="009C0B34"/>
    <w:rsid w:val="009C1FAA"/>
    <w:rsid w:val="009C20C9"/>
    <w:rsid w:val="009C2C51"/>
    <w:rsid w:val="009C2EAD"/>
    <w:rsid w:val="009C3193"/>
    <w:rsid w:val="009C447A"/>
    <w:rsid w:val="009C4C0E"/>
    <w:rsid w:val="009D18B0"/>
    <w:rsid w:val="009D1B1A"/>
    <w:rsid w:val="009D28F5"/>
    <w:rsid w:val="009D450E"/>
    <w:rsid w:val="009D474E"/>
    <w:rsid w:val="009D6835"/>
    <w:rsid w:val="009D73F0"/>
    <w:rsid w:val="009E0CF4"/>
    <w:rsid w:val="009E2011"/>
    <w:rsid w:val="009E2ED0"/>
    <w:rsid w:val="009E4AA4"/>
    <w:rsid w:val="009E4F3B"/>
    <w:rsid w:val="009E56FC"/>
    <w:rsid w:val="009E7954"/>
    <w:rsid w:val="009E7C32"/>
    <w:rsid w:val="009F0E69"/>
    <w:rsid w:val="009F1175"/>
    <w:rsid w:val="009F16C7"/>
    <w:rsid w:val="009F233E"/>
    <w:rsid w:val="009F2548"/>
    <w:rsid w:val="009F35E8"/>
    <w:rsid w:val="009F4EF1"/>
    <w:rsid w:val="009F4F66"/>
    <w:rsid w:val="009F51D7"/>
    <w:rsid w:val="009F6BF3"/>
    <w:rsid w:val="009F7A0B"/>
    <w:rsid w:val="009F7ADA"/>
    <w:rsid w:val="00A0044D"/>
    <w:rsid w:val="00A024A9"/>
    <w:rsid w:val="00A06214"/>
    <w:rsid w:val="00A06295"/>
    <w:rsid w:val="00A06778"/>
    <w:rsid w:val="00A06B3B"/>
    <w:rsid w:val="00A10385"/>
    <w:rsid w:val="00A1062B"/>
    <w:rsid w:val="00A11360"/>
    <w:rsid w:val="00A1236F"/>
    <w:rsid w:val="00A12D37"/>
    <w:rsid w:val="00A143EA"/>
    <w:rsid w:val="00A156CB"/>
    <w:rsid w:val="00A15F80"/>
    <w:rsid w:val="00A168E9"/>
    <w:rsid w:val="00A2258C"/>
    <w:rsid w:val="00A225B6"/>
    <w:rsid w:val="00A22E94"/>
    <w:rsid w:val="00A25028"/>
    <w:rsid w:val="00A2552F"/>
    <w:rsid w:val="00A25F25"/>
    <w:rsid w:val="00A26376"/>
    <w:rsid w:val="00A26810"/>
    <w:rsid w:val="00A26E26"/>
    <w:rsid w:val="00A2795E"/>
    <w:rsid w:val="00A30D15"/>
    <w:rsid w:val="00A30E5E"/>
    <w:rsid w:val="00A32D63"/>
    <w:rsid w:val="00A34E9F"/>
    <w:rsid w:val="00A362A0"/>
    <w:rsid w:val="00A36703"/>
    <w:rsid w:val="00A36A1F"/>
    <w:rsid w:val="00A37643"/>
    <w:rsid w:val="00A37D1C"/>
    <w:rsid w:val="00A4053D"/>
    <w:rsid w:val="00A40765"/>
    <w:rsid w:val="00A4101E"/>
    <w:rsid w:val="00A429EA"/>
    <w:rsid w:val="00A42A92"/>
    <w:rsid w:val="00A44520"/>
    <w:rsid w:val="00A44AF7"/>
    <w:rsid w:val="00A45300"/>
    <w:rsid w:val="00A4562A"/>
    <w:rsid w:val="00A458B6"/>
    <w:rsid w:val="00A45A10"/>
    <w:rsid w:val="00A46A4B"/>
    <w:rsid w:val="00A47FCE"/>
    <w:rsid w:val="00A51324"/>
    <w:rsid w:val="00A52AFB"/>
    <w:rsid w:val="00A53047"/>
    <w:rsid w:val="00A54FB5"/>
    <w:rsid w:val="00A5573C"/>
    <w:rsid w:val="00A55FD6"/>
    <w:rsid w:val="00A565EB"/>
    <w:rsid w:val="00A60A9A"/>
    <w:rsid w:val="00A60D05"/>
    <w:rsid w:val="00A61126"/>
    <w:rsid w:val="00A6245A"/>
    <w:rsid w:val="00A6344F"/>
    <w:rsid w:val="00A63CE2"/>
    <w:rsid w:val="00A65881"/>
    <w:rsid w:val="00A7067C"/>
    <w:rsid w:val="00A712AD"/>
    <w:rsid w:val="00A73180"/>
    <w:rsid w:val="00A763C5"/>
    <w:rsid w:val="00A81532"/>
    <w:rsid w:val="00A81B3D"/>
    <w:rsid w:val="00A81EB6"/>
    <w:rsid w:val="00A81F2E"/>
    <w:rsid w:val="00A826FA"/>
    <w:rsid w:val="00A82D2D"/>
    <w:rsid w:val="00A83C4B"/>
    <w:rsid w:val="00A84AB3"/>
    <w:rsid w:val="00A84B86"/>
    <w:rsid w:val="00A86D6A"/>
    <w:rsid w:val="00A914CC"/>
    <w:rsid w:val="00A92892"/>
    <w:rsid w:val="00A951F2"/>
    <w:rsid w:val="00A95232"/>
    <w:rsid w:val="00A95A92"/>
    <w:rsid w:val="00A9631D"/>
    <w:rsid w:val="00A96D20"/>
    <w:rsid w:val="00A97E97"/>
    <w:rsid w:val="00AA079C"/>
    <w:rsid w:val="00AA188E"/>
    <w:rsid w:val="00AA2921"/>
    <w:rsid w:val="00AA2A36"/>
    <w:rsid w:val="00AA3B3C"/>
    <w:rsid w:val="00AA632E"/>
    <w:rsid w:val="00AA7502"/>
    <w:rsid w:val="00AB3B47"/>
    <w:rsid w:val="00AB709F"/>
    <w:rsid w:val="00AC06F8"/>
    <w:rsid w:val="00AC17A5"/>
    <w:rsid w:val="00AC205B"/>
    <w:rsid w:val="00AC243F"/>
    <w:rsid w:val="00AC247C"/>
    <w:rsid w:val="00AC3168"/>
    <w:rsid w:val="00AC4002"/>
    <w:rsid w:val="00AC51FC"/>
    <w:rsid w:val="00AC6BB6"/>
    <w:rsid w:val="00AD17FC"/>
    <w:rsid w:val="00AD3298"/>
    <w:rsid w:val="00AD4377"/>
    <w:rsid w:val="00AD5A3B"/>
    <w:rsid w:val="00AD7182"/>
    <w:rsid w:val="00AD7B0F"/>
    <w:rsid w:val="00AD7C99"/>
    <w:rsid w:val="00AE110C"/>
    <w:rsid w:val="00AE12A0"/>
    <w:rsid w:val="00AE20C0"/>
    <w:rsid w:val="00AE232F"/>
    <w:rsid w:val="00AE3911"/>
    <w:rsid w:val="00AE55FA"/>
    <w:rsid w:val="00AE6253"/>
    <w:rsid w:val="00AE793B"/>
    <w:rsid w:val="00AE7CA2"/>
    <w:rsid w:val="00AF0671"/>
    <w:rsid w:val="00AF0FD1"/>
    <w:rsid w:val="00AF3519"/>
    <w:rsid w:val="00AF3627"/>
    <w:rsid w:val="00AF6F7A"/>
    <w:rsid w:val="00B00342"/>
    <w:rsid w:val="00B00431"/>
    <w:rsid w:val="00B01448"/>
    <w:rsid w:val="00B02620"/>
    <w:rsid w:val="00B0263A"/>
    <w:rsid w:val="00B02A62"/>
    <w:rsid w:val="00B03444"/>
    <w:rsid w:val="00B04265"/>
    <w:rsid w:val="00B060B5"/>
    <w:rsid w:val="00B07707"/>
    <w:rsid w:val="00B10AF3"/>
    <w:rsid w:val="00B11835"/>
    <w:rsid w:val="00B127CA"/>
    <w:rsid w:val="00B13F5E"/>
    <w:rsid w:val="00B140BB"/>
    <w:rsid w:val="00B1569B"/>
    <w:rsid w:val="00B15DDC"/>
    <w:rsid w:val="00B15E28"/>
    <w:rsid w:val="00B163BE"/>
    <w:rsid w:val="00B2027B"/>
    <w:rsid w:val="00B20807"/>
    <w:rsid w:val="00B22791"/>
    <w:rsid w:val="00B246A5"/>
    <w:rsid w:val="00B262D0"/>
    <w:rsid w:val="00B26B76"/>
    <w:rsid w:val="00B2713F"/>
    <w:rsid w:val="00B27250"/>
    <w:rsid w:val="00B30FE0"/>
    <w:rsid w:val="00B3296E"/>
    <w:rsid w:val="00B349BC"/>
    <w:rsid w:val="00B3730C"/>
    <w:rsid w:val="00B379BC"/>
    <w:rsid w:val="00B37D34"/>
    <w:rsid w:val="00B4048C"/>
    <w:rsid w:val="00B413EF"/>
    <w:rsid w:val="00B41796"/>
    <w:rsid w:val="00B41879"/>
    <w:rsid w:val="00B46574"/>
    <w:rsid w:val="00B46A06"/>
    <w:rsid w:val="00B51917"/>
    <w:rsid w:val="00B56675"/>
    <w:rsid w:val="00B57944"/>
    <w:rsid w:val="00B62547"/>
    <w:rsid w:val="00B637D1"/>
    <w:rsid w:val="00B6388C"/>
    <w:rsid w:val="00B644BB"/>
    <w:rsid w:val="00B66B4A"/>
    <w:rsid w:val="00B67029"/>
    <w:rsid w:val="00B7157E"/>
    <w:rsid w:val="00B71AF9"/>
    <w:rsid w:val="00B72A85"/>
    <w:rsid w:val="00B731B3"/>
    <w:rsid w:val="00B7341D"/>
    <w:rsid w:val="00B73489"/>
    <w:rsid w:val="00B73E06"/>
    <w:rsid w:val="00B74569"/>
    <w:rsid w:val="00B74635"/>
    <w:rsid w:val="00B74F5F"/>
    <w:rsid w:val="00B7554D"/>
    <w:rsid w:val="00B75B7F"/>
    <w:rsid w:val="00B76203"/>
    <w:rsid w:val="00B77B02"/>
    <w:rsid w:val="00B77FC9"/>
    <w:rsid w:val="00B801EA"/>
    <w:rsid w:val="00B81C08"/>
    <w:rsid w:val="00B82B01"/>
    <w:rsid w:val="00B91BD4"/>
    <w:rsid w:val="00B91F68"/>
    <w:rsid w:val="00B934C1"/>
    <w:rsid w:val="00B93CCC"/>
    <w:rsid w:val="00B95370"/>
    <w:rsid w:val="00B95EC2"/>
    <w:rsid w:val="00B95EF5"/>
    <w:rsid w:val="00B95F26"/>
    <w:rsid w:val="00B9630C"/>
    <w:rsid w:val="00B967DF"/>
    <w:rsid w:val="00B96F06"/>
    <w:rsid w:val="00B979DC"/>
    <w:rsid w:val="00B97A6A"/>
    <w:rsid w:val="00BA044F"/>
    <w:rsid w:val="00BA12CD"/>
    <w:rsid w:val="00BA3FC7"/>
    <w:rsid w:val="00BA6CBE"/>
    <w:rsid w:val="00BA7998"/>
    <w:rsid w:val="00BA7C58"/>
    <w:rsid w:val="00BB07F1"/>
    <w:rsid w:val="00BB2CB9"/>
    <w:rsid w:val="00BB3A04"/>
    <w:rsid w:val="00BB3CC7"/>
    <w:rsid w:val="00BB73AB"/>
    <w:rsid w:val="00BC111F"/>
    <w:rsid w:val="00BC2282"/>
    <w:rsid w:val="00BC2CE4"/>
    <w:rsid w:val="00BC2F27"/>
    <w:rsid w:val="00BC4E47"/>
    <w:rsid w:val="00BC5766"/>
    <w:rsid w:val="00BC6A65"/>
    <w:rsid w:val="00BC7E9B"/>
    <w:rsid w:val="00BD0193"/>
    <w:rsid w:val="00BD46DF"/>
    <w:rsid w:val="00BD527B"/>
    <w:rsid w:val="00BD64C9"/>
    <w:rsid w:val="00BD6838"/>
    <w:rsid w:val="00BD6A3D"/>
    <w:rsid w:val="00BD6AC7"/>
    <w:rsid w:val="00BE1277"/>
    <w:rsid w:val="00BE1971"/>
    <w:rsid w:val="00BE23B5"/>
    <w:rsid w:val="00BE29B1"/>
    <w:rsid w:val="00BE598E"/>
    <w:rsid w:val="00BE6035"/>
    <w:rsid w:val="00BE70A9"/>
    <w:rsid w:val="00BE7A87"/>
    <w:rsid w:val="00BF1188"/>
    <w:rsid w:val="00BF1485"/>
    <w:rsid w:val="00BF1EF7"/>
    <w:rsid w:val="00BF27FD"/>
    <w:rsid w:val="00BF322D"/>
    <w:rsid w:val="00BF64DE"/>
    <w:rsid w:val="00BF68C8"/>
    <w:rsid w:val="00BF696B"/>
    <w:rsid w:val="00BF7D75"/>
    <w:rsid w:val="00C000FB"/>
    <w:rsid w:val="00C0034C"/>
    <w:rsid w:val="00C00ECB"/>
    <w:rsid w:val="00C010C4"/>
    <w:rsid w:val="00C0120D"/>
    <w:rsid w:val="00C017EB"/>
    <w:rsid w:val="00C01EA3"/>
    <w:rsid w:val="00C054E3"/>
    <w:rsid w:val="00C054E6"/>
    <w:rsid w:val="00C071F7"/>
    <w:rsid w:val="00C07417"/>
    <w:rsid w:val="00C1138E"/>
    <w:rsid w:val="00C11A30"/>
    <w:rsid w:val="00C11E9B"/>
    <w:rsid w:val="00C11FAB"/>
    <w:rsid w:val="00C1292B"/>
    <w:rsid w:val="00C13842"/>
    <w:rsid w:val="00C152AA"/>
    <w:rsid w:val="00C15754"/>
    <w:rsid w:val="00C166A1"/>
    <w:rsid w:val="00C16892"/>
    <w:rsid w:val="00C174C7"/>
    <w:rsid w:val="00C21803"/>
    <w:rsid w:val="00C23F7B"/>
    <w:rsid w:val="00C24F24"/>
    <w:rsid w:val="00C256D3"/>
    <w:rsid w:val="00C25B79"/>
    <w:rsid w:val="00C30C3B"/>
    <w:rsid w:val="00C30D5F"/>
    <w:rsid w:val="00C316A8"/>
    <w:rsid w:val="00C32438"/>
    <w:rsid w:val="00C33904"/>
    <w:rsid w:val="00C33E2A"/>
    <w:rsid w:val="00C3682A"/>
    <w:rsid w:val="00C40155"/>
    <w:rsid w:val="00C40847"/>
    <w:rsid w:val="00C40C92"/>
    <w:rsid w:val="00C40EAE"/>
    <w:rsid w:val="00C41366"/>
    <w:rsid w:val="00C41387"/>
    <w:rsid w:val="00C4182E"/>
    <w:rsid w:val="00C42A59"/>
    <w:rsid w:val="00C43921"/>
    <w:rsid w:val="00C44BB8"/>
    <w:rsid w:val="00C44CDF"/>
    <w:rsid w:val="00C454DE"/>
    <w:rsid w:val="00C45A6B"/>
    <w:rsid w:val="00C45F3C"/>
    <w:rsid w:val="00C45F8C"/>
    <w:rsid w:val="00C464AF"/>
    <w:rsid w:val="00C46866"/>
    <w:rsid w:val="00C50BCF"/>
    <w:rsid w:val="00C50DA4"/>
    <w:rsid w:val="00C51956"/>
    <w:rsid w:val="00C53B73"/>
    <w:rsid w:val="00C5548E"/>
    <w:rsid w:val="00C55DFF"/>
    <w:rsid w:val="00C5699B"/>
    <w:rsid w:val="00C56DEB"/>
    <w:rsid w:val="00C5721A"/>
    <w:rsid w:val="00C6023C"/>
    <w:rsid w:val="00C62D02"/>
    <w:rsid w:val="00C63CED"/>
    <w:rsid w:val="00C63FCB"/>
    <w:rsid w:val="00C64089"/>
    <w:rsid w:val="00C66318"/>
    <w:rsid w:val="00C6742C"/>
    <w:rsid w:val="00C704DE"/>
    <w:rsid w:val="00C72714"/>
    <w:rsid w:val="00C72A19"/>
    <w:rsid w:val="00C7757C"/>
    <w:rsid w:val="00C77F04"/>
    <w:rsid w:val="00C830FA"/>
    <w:rsid w:val="00C8354D"/>
    <w:rsid w:val="00C83935"/>
    <w:rsid w:val="00C8458D"/>
    <w:rsid w:val="00C84A9A"/>
    <w:rsid w:val="00C85028"/>
    <w:rsid w:val="00C85EE4"/>
    <w:rsid w:val="00C86034"/>
    <w:rsid w:val="00C86536"/>
    <w:rsid w:val="00C90DFC"/>
    <w:rsid w:val="00C94524"/>
    <w:rsid w:val="00C9580A"/>
    <w:rsid w:val="00CA0CD3"/>
    <w:rsid w:val="00CA1776"/>
    <w:rsid w:val="00CA1DC5"/>
    <w:rsid w:val="00CA5A59"/>
    <w:rsid w:val="00CA6C51"/>
    <w:rsid w:val="00CA795C"/>
    <w:rsid w:val="00CB0654"/>
    <w:rsid w:val="00CB0E95"/>
    <w:rsid w:val="00CB2672"/>
    <w:rsid w:val="00CB75DF"/>
    <w:rsid w:val="00CC25B2"/>
    <w:rsid w:val="00CC2AD3"/>
    <w:rsid w:val="00CC36CE"/>
    <w:rsid w:val="00CC54D5"/>
    <w:rsid w:val="00CC6618"/>
    <w:rsid w:val="00CC7673"/>
    <w:rsid w:val="00CD3DBA"/>
    <w:rsid w:val="00CD44A2"/>
    <w:rsid w:val="00CD4BD9"/>
    <w:rsid w:val="00CD604A"/>
    <w:rsid w:val="00CD7707"/>
    <w:rsid w:val="00CE0662"/>
    <w:rsid w:val="00CE0A95"/>
    <w:rsid w:val="00CE1C33"/>
    <w:rsid w:val="00CE1E78"/>
    <w:rsid w:val="00CE2105"/>
    <w:rsid w:val="00CE41EF"/>
    <w:rsid w:val="00CE4B55"/>
    <w:rsid w:val="00CE4CDC"/>
    <w:rsid w:val="00CE4EB3"/>
    <w:rsid w:val="00CE7111"/>
    <w:rsid w:val="00CE774C"/>
    <w:rsid w:val="00CF0FA5"/>
    <w:rsid w:val="00CF193E"/>
    <w:rsid w:val="00CF3786"/>
    <w:rsid w:val="00CF41AB"/>
    <w:rsid w:val="00CF57E7"/>
    <w:rsid w:val="00CF59F8"/>
    <w:rsid w:val="00CF5D39"/>
    <w:rsid w:val="00CF6BD9"/>
    <w:rsid w:val="00CF73EE"/>
    <w:rsid w:val="00CF74F7"/>
    <w:rsid w:val="00D004B8"/>
    <w:rsid w:val="00D0225B"/>
    <w:rsid w:val="00D0227E"/>
    <w:rsid w:val="00D02802"/>
    <w:rsid w:val="00D02852"/>
    <w:rsid w:val="00D02AAA"/>
    <w:rsid w:val="00D052F4"/>
    <w:rsid w:val="00D055AD"/>
    <w:rsid w:val="00D05B73"/>
    <w:rsid w:val="00D07030"/>
    <w:rsid w:val="00D10704"/>
    <w:rsid w:val="00D10E46"/>
    <w:rsid w:val="00D11973"/>
    <w:rsid w:val="00D127D8"/>
    <w:rsid w:val="00D150DC"/>
    <w:rsid w:val="00D154C3"/>
    <w:rsid w:val="00D155BD"/>
    <w:rsid w:val="00D15DA5"/>
    <w:rsid w:val="00D170A1"/>
    <w:rsid w:val="00D17165"/>
    <w:rsid w:val="00D17CA6"/>
    <w:rsid w:val="00D234A0"/>
    <w:rsid w:val="00D24B32"/>
    <w:rsid w:val="00D27DD4"/>
    <w:rsid w:val="00D313A0"/>
    <w:rsid w:val="00D31A37"/>
    <w:rsid w:val="00D32366"/>
    <w:rsid w:val="00D32BCD"/>
    <w:rsid w:val="00D32E9D"/>
    <w:rsid w:val="00D340E9"/>
    <w:rsid w:val="00D3429C"/>
    <w:rsid w:val="00D344B2"/>
    <w:rsid w:val="00D34D23"/>
    <w:rsid w:val="00D35B93"/>
    <w:rsid w:val="00D369CF"/>
    <w:rsid w:val="00D3734A"/>
    <w:rsid w:val="00D3791D"/>
    <w:rsid w:val="00D37DCB"/>
    <w:rsid w:val="00D40762"/>
    <w:rsid w:val="00D411D0"/>
    <w:rsid w:val="00D42B98"/>
    <w:rsid w:val="00D44BBA"/>
    <w:rsid w:val="00D46216"/>
    <w:rsid w:val="00D46258"/>
    <w:rsid w:val="00D47844"/>
    <w:rsid w:val="00D50057"/>
    <w:rsid w:val="00D514DB"/>
    <w:rsid w:val="00D52360"/>
    <w:rsid w:val="00D535B4"/>
    <w:rsid w:val="00D53D23"/>
    <w:rsid w:val="00D541B2"/>
    <w:rsid w:val="00D55943"/>
    <w:rsid w:val="00D5694F"/>
    <w:rsid w:val="00D57DB5"/>
    <w:rsid w:val="00D61761"/>
    <w:rsid w:val="00D620BE"/>
    <w:rsid w:val="00D62604"/>
    <w:rsid w:val="00D63260"/>
    <w:rsid w:val="00D65A1C"/>
    <w:rsid w:val="00D65B63"/>
    <w:rsid w:val="00D6628D"/>
    <w:rsid w:val="00D71B4B"/>
    <w:rsid w:val="00D7211C"/>
    <w:rsid w:val="00D7288F"/>
    <w:rsid w:val="00D73ED6"/>
    <w:rsid w:val="00D752C0"/>
    <w:rsid w:val="00D7605D"/>
    <w:rsid w:val="00D76E0D"/>
    <w:rsid w:val="00D77974"/>
    <w:rsid w:val="00D822D3"/>
    <w:rsid w:val="00D84047"/>
    <w:rsid w:val="00D85746"/>
    <w:rsid w:val="00D8702B"/>
    <w:rsid w:val="00D87C4E"/>
    <w:rsid w:val="00D9143F"/>
    <w:rsid w:val="00D915BF"/>
    <w:rsid w:val="00D93812"/>
    <w:rsid w:val="00D93E75"/>
    <w:rsid w:val="00D978BB"/>
    <w:rsid w:val="00DA1AE2"/>
    <w:rsid w:val="00DA266E"/>
    <w:rsid w:val="00DA3746"/>
    <w:rsid w:val="00DA37FB"/>
    <w:rsid w:val="00DA3E52"/>
    <w:rsid w:val="00DA4513"/>
    <w:rsid w:val="00DA4995"/>
    <w:rsid w:val="00DA52C0"/>
    <w:rsid w:val="00DA5F75"/>
    <w:rsid w:val="00DA7B29"/>
    <w:rsid w:val="00DB2079"/>
    <w:rsid w:val="00DB25C1"/>
    <w:rsid w:val="00DB306E"/>
    <w:rsid w:val="00DB3185"/>
    <w:rsid w:val="00DB398A"/>
    <w:rsid w:val="00DB3B75"/>
    <w:rsid w:val="00DB5C32"/>
    <w:rsid w:val="00DB5D5F"/>
    <w:rsid w:val="00DB6E04"/>
    <w:rsid w:val="00DB73E1"/>
    <w:rsid w:val="00DC0A04"/>
    <w:rsid w:val="00DC1403"/>
    <w:rsid w:val="00DC2839"/>
    <w:rsid w:val="00DC3583"/>
    <w:rsid w:val="00DC3653"/>
    <w:rsid w:val="00DC41BC"/>
    <w:rsid w:val="00DC5AEB"/>
    <w:rsid w:val="00DC68C1"/>
    <w:rsid w:val="00DC7649"/>
    <w:rsid w:val="00DD1818"/>
    <w:rsid w:val="00DD2747"/>
    <w:rsid w:val="00DD2E60"/>
    <w:rsid w:val="00DD33CC"/>
    <w:rsid w:val="00DD5792"/>
    <w:rsid w:val="00DD5B45"/>
    <w:rsid w:val="00DD713A"/>
    <w:rsid w:val="00DE1559"/>
    <w:rsid w:val="00DE2F48"/>
    <w:rsid w:val="00DE34F4"/>
    <w:rsid w:val="00DE496D"/>
    <w:rsid w:val="00DE59D0"/>
    <w:rsid w:val="00DE68D1"/>
    <w:rsid w:val="00DF1100"/>
    <w:rsid w:val="00DF1ABA"/>
    <w:rsid w:val="00DF32B9"/>
    <w:rsid w:val="00DF49DE"/>
    <w:rsid w:val="00DF6B33"/>
    <w:rsid w:val="00E00EF2"/>
    <w:rsid w:val="00E03D23"/>
    <w:rsid w:val="00E058D3"/>
    <w:rsid w:val="00E072DE"/>
    <w:rsid w:val="00E07D40"/>
    <w:rsid w:val="00E100C5"/>
    <w:rsid w:val="00E11C34"/>
    <w:rsid w:val="00E11EEF"/>
    <w:rsid w:val="00E12C7D"/>
    <w:rsid w:val="00E163E6"/>
    <w:rsid w:val="00E1660D"/>
    <w:rsid w:val="00E17643"/>
    <w:rsid w:val="00E17B05"/>
    <w:rsid w:val="00E20394"/>
    <w:rsid w:val="00E2124C"/>
    <w:rsid w:val="00E21D72"/>
    <w:rsid w:val="00E23B8D"/>
    <w:rsid w:val="00E23F02"/>
    <w:rsid w:val="00E24443"/>
    <w:rsid w:val="00E2671E"/>
    <w:rsid w:val="00E278C2"/>
    <w:rsid w:val="00E3104D"/>
    <w:rsid w:val="00E3284E"/>
    <w:rsid w:val="00E36A74"/>
    <w:rsid w:val="00E3704D"/>
    <w:rsid w:val="00E377A6"/>
    <w:rsid w:val="00E402C9"/>
    <w:rsid w:val="00E40936"/>
    <w:rsid w:val="00E40F44"/>
    <w:rsid w:val="00E4179B"/>
    <w:rsid w:val="00E4191B"/>
    <w:rsid w:val="00E43DA3"/>
    <w:rsid w:val="00E46A55"/>
    <w:rsid w:val="00E47BAD"/>
    <w:rsid w:val="00E50560"/>
    <w:rsid w:val="00E51F26"/>
    <w:rsid w:val="00E5235D"/>
    <w:rsid w:val="00E53101"/>
    <w:rsid w:val="00E5526E"/>
    <w:rsid w:val="00E55272"/>
    <w:rsid w:val="00E557C7"/>
    <w:rsid w:val="00E607AE"/>
    <w:rsid w:val="00E61374"/>
    <w:rsid w:val="00E62F94"/>
    <w:rsid w:val="00E63707"/>
    <w:rsid w:val="00E64113"/>
    <w:rsid w:val="00E65796"/>
    <w:rsid w:val="00E65E95"/>
    <w:rsid w:val="00E667A3"/>
    <w:rsid w:val="00E66CA3"/>
    <w:rsid w:val="00E67573"/>
    <w:rsid w:val="00E6793B"/>
    <w:rsid w:val="00E67D9F"/>
    <w:rsid w:val="00E7282B"/>
    <w:rsid w:val="00E72961"/>
    <w:rsid w:val="00E73B49"/>
    <w:rsid w:val="00E73DCA"/>
    <w:rsid w:val="00E7614A"/>
    <w:rsid w:val="00E76B34"/>
    <w:rsid w:val="00E80089"/>
    <w:rsid w:val="00E805A0"/>
    <w:rsid w:val="00E807EC"/>
    <w:rsid w:val="00E81577"/>
    <w:rsid w:val="00E819E4"/>
    <w:rsid w:val="00E81A8B"/>
    <w:rsid w:val="00E832D4"/>
    <w:rsid w:val="00E834F2"/>
    <w:rsid w:val="00E836A2"/>
    <w:rsid w:val="00E83836"/>
    <w:rsid w:val="00E83A41"/>
    <w:rsid w:val="00E87416"/>
    <w:rsid w:val="00E875BD"/>
    <w:rsid w:val="00E90E29"/>
    <w:rsid w:val="00E92509"/>
    <w:rsid w:val="00E9276D"/>
    <w:rsid w:val="00E93C06"/>
    <w:rsid w:val="00E9606D"/>
    <w:rsid w:val="00E96A8E"/>
    <w:rsid w:val="00EA14CC"/>
    <w:rsid w:val="00EA15D2"/>
    <w:rsid w:val="00EA180F"/>
    <w:rsid w:val="00EA3308"/>
    <w:rsid w:val="00EA4B99"/>
    <w:rsid w:val="00EA646F"/>
    <w:rsid w:val="00EA69E2"/>
    <w:rsid w:val="00EA74A9"/>
    <w:rsid w:val="00EA750D"/>
    <w:rsid w:val="00EB3EA9"/>
    <w:rsid w:val="00EB44A0"/>
    <w:rsid w:val="00EB476A"/>
    <w:rsid w:val="00EB4FB5"/>
    <w:rsid w:val="00EB552C"/>
    <w:rsid w:val="00EB5B3E"/>
    <w:rsid w:val="00EB6072"/>
    <w:rsid w:val="00EC0420"/>
    <w:rsid w:val="00EC12B1"/>
    <w:rsid w:val="00EC53CB"/>
    <w:rsid w:val="00EC669A"/>
    <w:rsid w:val="00EC6C19"/>
    <w:rsid w:val="00ED04D0"/>
    <w:rsid w:val="00ED0B45"/>
    <w:rsid w:val="00ED2250"/>
    <w:rsid w:val="00ED2E0B"/>
    <w:rsid w:val="00ED45EB"/>
    <w:rsid w:val="00ED67A3"/>
    <w:rsid w:val="00ED6B4B"/>
    <w:rsid w:val="00ED6FFA"/>
    <w:rsid w:val="00ED72EE"/>
    <w:rsid w:val="00EE1DE6"/>
    <w:rsid w:val="00EE31C5"/>
    <w:rsid w:val="00EE5243"/>
    <w:rsid w:val="00EE52B5"/>
    <w:rsid w:val="00EE716B"/>
    <w:rsid w:val="00EE7B7A"/>
    <w:rsid w:val="00EE7FDB"/>
    <w:rsid w:val="00EF0ACE"/>
    <w:rsid w:val="00EF2661"/>
    <w:rsid w:val="00EF2F98"/>
    <w:rsid w:val="00EF58AE"/>
    <w:rsid w:val="00EF6755"/>
    <w:rsid w:val="00EF7330"/>
    <w:rsid w:val="00F00638"/>
    <w:rsid w:val="00F00C56"/>
    <w:rsid w:val="00F01514"/>
    <w:rsid w:val="00F01A81"/>
    <w:rsid w:val="00F03811"/>
    <w:rsid w:val="00F03BAB"/>
    <w:rsid w:val="00F04DAF"/>
    <w:rsid w:val="00F04EB0"/>
    <w:rsid w:val="00F058DC"/>
    <w:rsid w:val="00F05B81"/>
    <w:rsid w:val="00F06C32"/>
    <w:rsid w:val="00F07B6C"/>
    <w:rsid w:val="00F104AC"/>
    <w:rsid w:val="00F1227A"/>
    <w:rsid w:val="00F12B46"/>
    <w:rsid w:val="00F134E0"/>
    <w:rsid w:val="00F13AD8"/>
    <w:rsid w:val="00F149ED"/>
    <w:rsid w:val="00F17A9E"/>
    <w:rsid w:val="00F20C13"/>
    <w:rsid w:val="00F22ADE"/>
    <w:rsid w:val="00F23096"/>
    <w:rsid w:val="00F257A0"/>
    <w:rsid w:val="00F25F53"/>
    <w:rsid w:val="00F26FA7"/>
    <w:rsid w:val="00F275BD"/>
    <w:rsid w:val="00F30669"/>
    <w:rsid w:val="00F30842"/>
    <w:rsid w:val="00F318F7"/>
    <w:rsid w:val="00F31F63"/>
    <w:rsid w:val="00F3217B"/>
    <w:rsid w:val="00F344E2"/>
    <w:rsid w:val="00F35553"/>
    <w:rsid w:val="00F426D7"/>
    <w:rsid w:val="00F42739"/>
    <w:rsid w:val="00F43AC6"/>
    <w:rsid w:val="00F4598C"/>
    <w:rsid w:val="00F46403"/>
    <w:rsid w:val="00F47072"/>
    <w:rsid w:val="00F501E1"/>
    <w:rsid w:val="00F527AC"/>
    <w:rsid w:val="00F531AB"/>
    <w:rsid w:val="00F53733"/>
    <w:rsid w:val="00F54A71"/>
    <w:rsid w:val="00F55BED"/>
    <w:rsid w:val="00F56487"/>
    <w:rsid w:val="00F60C53"/>
    <w:rsid w:val="00F60C71"/>
    <w:rsid w:val="00F62E3A"/>
    <w:rsid w:val="00F63597"/>
    <w:rsid w:val="00F6366D"/>
    <w:rsid w:val="00F6763B"/>
    <w:rsid w:val="00F7129C"/>
    <w:rsid w:val="00F71A09"/>
    <w:rsid w:val="00F7226E"/>
    <w:rsid w:val="00F738C2"/>
    <w:rsid w:val="00F73E03"/>
    <w:rsid w:val="00F745D2"/>
    <w:rsid w:val="00F7648B"/>
    <w:rsid w:val="00F76D9A"/>
    <w:rsid w:val="00F77459"/>
    <w:rsid w:val="00F779D0"/>
    <w:rsid w:val="00F80C0F"/>
    <w:rsid w:val="00F81164"/>
    <w:rsid w:val="00F81628"/>
    <w:rsid w:val="00F81C82"/>
    <w:rsid w:val="00F81F7F"/>
    <w:rsid w:val="00F82924"/>
    <w:rsid w:val="00F82A66"/>
    <w:rsid w:val="00F840EB"/>
    <w:rsid w:val="00F85488"/>
    <w:rsid w:val="00F85EB5"/>
    <w:rsid w:val="00F862CB"/>
    <w:rsid w:val="00F86ACF"/>
    <w:rsid w:val="00F86BA0"/>
    <w:rsid w:val="00F9194A"/>
    <w:rsid w:val="00F92260"/>
    <w:rsid w:val="00F922D1"/>
    <w:rsid w:val="00F9448F"/>
    <w:rsid w:val="00F94C40"/>
    <w:rsid w:val="00F94C8A"/>
    <w:rsid w:val="00F962C4"/>
    <w:rsid w:val="00F97D7D"/>
    <w:rsid w:val="00FA13F2"/>
    <w:rsid w:val="00FA29CC"/>
    <w:rsid w:val="00FA33CF"/>
    <w:rsid w:val="00FA39AD"/>
    <w:rsid w:val="00FA3B64"/>
    <w:rsid w:val="00FA5834"/>
    <w:rsid w:val="00FA5DD5"/>
    <w:rsid w:val="00FA5E7D"/>
    <w:rsid w:val="00FA66BA"/>
    <w:rsid w:val="00FA7F78"/>
    <w:rsid w:val="00FB13DB"/>
    <w:rsid w:val="00FB299D"/>
    <w:rsid w:val="00FB29CC"/>
    <w:rsid w:val="00FB2D37"/>
    <w:rsid w:val="00FB3C21"/>
    <w:rsid w:val="00FB4BFC"/>
    <w:rsid w:val="00FB6373"/>
    <w:rsid w:val="00FB74B8"/>
    <w:rsid w:val="00FC3974"/>
    <w:rsid w:val="00FC3E5B"/>
    <w:rsid w:val="00FC477E"/>
    <w:rsid w:val="00FC55A1"/>
    <w:rsid w:val="00FC59F7"/>
    <w:rsid w:val="00FC5AF0"/>
    <w:rsid w:val="00FC5E1B"/>
    <w:rsid w:val="00FC6727"/>
    <w:rsid w:val="00FC7190"/>
    <w:rsid w:val="00FC7F5D"/>
    <w:rsid w:val="00FD08AA"/>
    <w:rsid w:val="00FE067B"/>
    <w:rsid w:val="00FE1B36"/>
    <w:rsid w:val="00FE1DE2"/>
    <w:rsid w:val="00FE20E4"/>
    <w:rsid w:val="00FE28FC"/>
    <w:rsid w:val="00FE3406"/>
    <w:rsid w:val="00FE3763"/>
    <w:rsid w:val="00FE4CFE"/>
    <w:rsid w:val="00FE79F6"/>
    <w:rsid w:val="00FF01EC"/>
    <w:rsid w:val="00FF26C0"/>
    <w:rsid w:val="00FF2B4A"/>
    <w:rsid w:val="00FF30D9"/>
    <w:rsid w:val="00FF5FEC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FA1CA"/>
  <w15:docId w15:val="{F4E83631-77AF-4D06-9BB6-A18D6BBAA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B5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74F5F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0962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74F5F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styleId="Tekstzastpczy">
    <w:name w:val="Placeholder Text"/>
    <w:uiPriority w:val="99"/>
    <w:semiHidden/>
    <w:rsid w:val="001A1B5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A1B50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ormalny tekst,L1,Numerowanie,Akapit z listą5,T_SZ_List Paragraph,Normal,Akapit z listą31,Nag1,Podsis rysunku,BulletC,Wyliczanie,Obiekt,Akapit z listą BS,Punktor - wymiennik,Kolorowa lista — akcent 11,Akapit z listą3,Normal1,lp1"/>
    <w:basedOn w:val="Normalny"/>
    <w:link w:val="AkapitzlistZnak"/>
    <w:uiPriority w:val="34"/>
    <w:qFormat/>
    <w:rsid w:val="00B76203"/>
    <w:pPr>
      <w:ind w:left="720"/>
      <w:contextualSpacing/>
    </w:pPr>
  </w:style>
  <w:style w:type="character" w:customStyle="1" w:styleId="AkapitzlistZnak">
    <w:name w:val="Akapit z listą Znak"/>
    <w:aliases w:val="CW_Lista Znak,normalny tekst Znak,L1 Znak,Numerowanie Znak,Akapit z listą5 Znak,T_SZ_List Paragraph Znak,Normal Znak,Akapit z listą31 Znak,Nag1 Znak,Podsis rysunku Znak,BulletC Znak,Wyliczanie Znak,Obiekt Znak,Akapit z listą BS Znak"/>
    <w:basedOn w:val="Domylnaczcionkaakapitu"/>
    <w:link w:val="Akapitzlist"/>
    <w:uiPriority w:val="34"/>
    <w:qFormat/>
    <w:locked/>
    <w:rsid w:val="001C72EC"/>
  </w:style>
  <w:style w:type="character" w:styleId="Hipercze">
    <w:name w:val="Hyperlink"/>
    <w:unhideWhenUsed/>
    <w:rsid w:val="00364BD1"/>
    <w:rPr>
      <w:color w:val="0000FF"/>
      <w:u w:val="single"/>
    </w:rPr>
  </w:style>
  <w:style w:type="character" w:styleId="Uwydatnienie">
    <w:name w:val="Emphasis"/>
    <w:uiPriority w:val="20"/>
    <w:qFormat/>
    <w:rsid w:val="00364BD1"/>
    <w:rPr>
      <w:i/>
      <w:iCs/>
    </w:rPr>
  </w:style>
  <w:style w:type="character" w:customStyle="1" w:styleId="alb">
    <w:name w:val="a_lb"/>
    <w:basedOn w:val="Domylnaczcionkaakapitu"/>
    <w:rsid w:val="00364BD1"/>
  </w:style>
  <w:style w:type="paragraph" w:customStyle="1" w:styleId="text-justify">
    <w:name w:val="text-justify"/>
    <w:basedOn w:val="Normalny"/>
    <w:rsid w:val="00364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aliases w:val="Nagłówek strony 1,Nagłówek strony"/>
    <w:basedOn w:val="Normalny"/>
    <w:link w:val="NagwekZnak"/>
    <w:unhideWhenUsed/>
    <w:rsid w:val="00D91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rsid w:val="00D9143F"/>
  </w:style>
  <w:style w:type="paragraph" w:styleId="Stopka">
    <w:name w:val="footer"/>
    <w:basedOn w:val="Normalny"/>
    <w:link w:val="StopkaZnak"/>
    <w:uiPriority w:val="99"/>
    <w:unhideWhenUsed/>
    <w:rsid w:val="00D91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9143F"/>
  </w:style>
  <w:style w:type="paragraph" w:styleId="Tekstpodstawowy">
    <w:name w:val="Body Text"/>
    <w:basedOn w:val="Normalny"/>
    <w:link w:val="TekstpodstawowyZnak1"/>
    <w:rsid w:val="006F15F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rsid w:val="006F15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F15F9"/>
  </w:style>
  <w:style w:type="character" w:styleId="Odwoaniedokomentarza">
    <w:name w:val="annotation reference"/>
    <w:uiPriority w:val="99"/>
    <w:semiHidden/>
    <w:unhideWhenUsed/>
    <w:rsid w:val="00CA79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79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A79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9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795C"/>
    <w:rPr>
      <w:b/>
      <w:bCs/>
      <w:sz w:val="20"/>
      <w:szCs w:val="20"/>
    </w:rPr>
  </w:style>
  <w:style w:type="character" w:styleId="UyteHipercze">
    <w:name w:val="FollowedHyperlink"/>
    <w:uiPriority w:val="99"/>
    <w:semiHidden/>
    <w:unhideWhenUsed/>
    <w:rsid w:val="00970A41"/>
    <w:rPr>
      <w:color w:val="800080"/>
      <w:u w:val="single"/>
    </w:rPr>
  </w:style>
  <w:style w:type="paragraph" w:styleId="Tytu">
    <w:name w:val="Title"/>
    <w:basedOn w:val="Normalny"/>
    <w:link w:val="TytuZnak"/>
    <w:qFormat/>
    <w:rsid w:val="001677A5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</w:rPr>
  </w:style>
  <w:style w:type="character" w:customStyle="1" w:styleId="TytuZnak">
    <w:name w:val="Tytuł Znak"/>
    <w:link w:val="Tytu"/>
    <w:rsid w:val="001677A5"/>
    <w:rPr>
      <w:rFonts w:ascii="Times New Roman" w:eastAsia="Times New Roman" w:hAnsi="Times New Roman" w:cs="Times New Roman"/>
      <w:b/>
      <w:sz w:val="40"/>
      <w:szCs w:val="20"/>
    </w:rPr>
  </w:style>
  <w:style w:type="paragraph" w:customStyle="1" w:styleId="2poziomELO">
    <w:name w:val="2_poziom_ELO"/>
    <w:basedOn w:val="Nagwek1"/>
    <w:rsid w:val="00B74F5F"/>
    <w:pPr>
      <w:numPr>
        <w:numId w:val="3"/>
      </w:num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3poziomELO">
    <w:name w:val="3_poziom_ELO"/>
    <w:basedOn w:val="Nagwek1"/>
    <w:rsid w:val="00B74F5F"/>
    <w:pPr>
      <w:tabs>
        <w:tab w:val="num" w:pos="574"/>
      </w:tabs>
      <w:spacing w:before="0" w:after="0" w:line="360" w:lineRule="auto"/>
      <w:ind w:left="574" w:hanging="432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BE23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67D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67D6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1E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1E6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71E6B"/>
    <w:rPr>
      <w:vertAlign w:val="superscript"/>
    </w:rPr>
  </w:style>
  <w:style w:type="character" w:customStyle="1" w:styleId="Nagwek2Znak">
    <w:name w:val="Nagłówek 2 Znak"/>
    <w:link w:val="Nagwek2"/>
    <w:uiPriority w:val="9"/>
    <w:semiHidden/>
    <w:rsid w:val="00670962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670962"/>
    <w:pPr>
      <w:spacing w:after="0" w:line="240" w:lineRule="auto"/>
    </w:pPr>
    <w:rPr>
      <w:rFonts w:ascii="Consolas" w:eastAsia="Times New Roman" w:hAnsi="Consolas"/>
      <w:sz w:val="21"/>
      <w:szCs w:val="21"/>
    </w:rPr>
  </w:style>
  <w:style w:type="character" w:customStyle="1" w:styleId="ZwykytekstZnak">
    <w:name w:val="Zwykły tekst Znak"/>
    <w:link w:val="Zwykytekst"/>
    <w:semiHidden/>
    <w:rsid w:val="00670962"/>
    <w:rPr>
      <w:rFonts w:ascii="Consolas" w:eastAsia="Times New Roman" w:hAnsi="Consolas" w:cs="Times New Roman"/>
      <w:sz w:val="21"/>
      <w:szCs w:val="21"/>
    </w:rPr>
  </w:style>
  <w:style w:type="paragraph" w:customStyle="1" w:styleId="Tekstpodstawowy21">
    <w:name w:val="Tekst podstawowy 21"/>
    <w:basedOn w:val="Normalny"/>
    <w:rsid w:val="00670962"/>
    <w:pPr>
      <w:spacing w:after="0" w:line="240" w:lineRule="auto"/>
      <w:ind w:left="426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7096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1">
    <w:name w:val="Akapit 1."/>
    <w:basedOn w:val="Normalny"/>
    <w:link w:val="Akapit1Char"/>
    <w:qFormat/>
    <w:rsid w:val="009470C7"/>
    <w:pPr>
      <w:widowControl w:val="0"/>
      <w:numPr>
        <w:numId w:val="5"/>
      </w:numPr>
      <w:tabs>
        <w:tab w:val="left" w:pos="567"/>
      </w:tabs>
      <w:spacing w:before="20" w:after="40"/>
      <w:ind w:left="567" w:hanging="567"/>
      <w:jc w:val="both"/>
    </w:pPr>
    <w:rPr>
      <w:snapToGrid w:val="0"/>
    </w:rPr>
  </w:style>
  <w:style w:type="paragraph" w:customStyle="1" w:styleId="Akapit11">
    <w:name w:val="Akapit 1.1."/>
    <w:basedOn w:val="Normalny"/>
    <w:qFormat/>
    <w:rsid w:val="009470C7"/>
    <w:pPr>
      <w:widowControl w:val="0"/>
      <w:numPr>
        <w:ilvl w:val="1"/>
        <w:numId w:val="5"/>
      </w:numPr>
      <w:tabs>
        <w:tab w:val="left" w:pos="992"/>
      </w:tabs>
      <w:spacing w:before="20" w:after="40"/>
      <w:ind w:left="993" w:hanging="709"/>
      <w:jc w:val="both"/>
    </w:pPr>
    <w:rPr>
      <w:snapToGrid w:val="0"/>
    </w:rPr>
  </w:style>
  <w:style w:type="character" w:customStyle="1" w:styleId="Akapit1Char">
    <w:name w:val="Akapit 1. Char"/>
    <w:link w:val="Akapit1"/>
    <w:rsid w:val="009470C7"/>
    <w:rPr>
      <w:snapToGrid w:val="0"/>
      <w:sz w:val="22"/>
      <w:szCs w:val="22"/>
      <w:lang w:eastAsia="en-US"/>
    </w:rPr>
  </w:style>
  <w:style w:type="paragraph" w:customStyle="1" w:styleId="Akapit111">
    <w:name w:val="Akapit 1.1.1."/>
    <w:basedOn w:val="Normalny"/>
    <w:qFormat/>
    <w:rsid w:val="009470C7"/>
    <w:pPr>
      <w:widowControl w:val="0"/>
      <w:numPr>
        <w:ilvl w:val="2"/>
        <w:numId w:val="5"/>
      </w:numPr>
      <w:tabs>
        <w:tab w:val="left" w:pos="1418"/>
      </w:tabs>
      <w:spacing w:before="20" w:after="40"/>
      <w:ind w:left="1418" w:hanging="851"/>
      <w:jc w:val="both"/>
    </w:pPr>
    <w:rPr>
      <w:snapToGrid w:val="0"/>
    </w:rPr>
  </w:style>
  <w:style w:type="paragraph" w:customStyle="1" w:styleId="Akapit1111">
    <w:name w:val="Akapit 1.1.1.1."/>
    <w:basedOn w:val="Normalny"/>
    <w:qFormat/>
    <w:rsid w:val="009470C7"/>
    <w:pPr>
      <w:widowControl w:val="0"/>
      <w:numPr>
        <w:ilvl w:val="3"/>
        <w:numId w:val="5"/>
      </w:numPr>
      <w:tabs>
        <w:tab w:val="left" w:pos="1985"/>
      </w:tabs>
      <w:spacing w:before="20" w:after="40"/>
      <w:ind w:left="1985" w:hanging="1134"/>
      <w:jc w:val="both"/>
    </w:pPr>
    <w:rPr>
      <w:snapToGrid w:val="0"/>
    </w:rPr>
  </w:style>
  <w:style w:type="paragraph" w:customStyle="1" w:styleId="Tytu1">
    <w:name w:val="Tytuł1"/>
    <w:basedOn w:val="Normalny"/>
    <w:rsid w:val="009470C7"/>
    <w:pPr>
      <w:spacing w:before="240" w:after="240" w:line="252" w:lineRule="auto"/>
      <w:jc w:val="center"/>
    </w:pPr>
    <w:rPr>
      <w:rFonts w:eastAsia="Times New Roman"/>
      <w:b/>
      <w:sz w:val="32"/>
      <w:szCs w:val="32"/>
      <w:lang w:val="en-US"/>
    </w:rPr>
  </w:style>
  <w:style w:type="paragraph" w:customStyle="1" w:styleId="body1">
    <w:name w:val="body 1"/>
    <w:basedOn w:val="Normalny"/>
    <w:link w:val="body1Char"/>
    <w:rsid w:val="009470C7"/>
    <w:pPr>
      <w:widowControl w:val="0"/>
      <w:spacing w:before="60" w:after="6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1Char">
    <w:name w:val="body 1 Char"/>
    <w:link w:val="body1"/>
    <w:locked/>
    <w:rsid w:val="009470C7"/>
    <w:rPr>
      <w:rFonts w:ascii="Times New Roman" w:hAnsi="Times New Roman"/>
      <w:sz w:val="24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9B46A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D170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170A1"/>
    <w:rPr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D170A1"/>
    <w:rPr>
      <w:sz w:val="22"/>
      <w:szCs w:val="22"/>
      <w:lang w:eastAsia="en-US"/>
    </w:rPr>
  </w:style>
  <w:style w:type="paragraph" w:customStyle="1" w:styleId="Styl1">
    <w:name w:val="Styl1"/>
    <w:basedOn w:val="Normalny"/>
    <w:rsid w:val="0082776D"/>
    <w:pPr>
      <w:widowControl w:val="0"/>
      <w:spacing w:before="240" w:after="0" w:line="240" w:lineRule="auto"/>
      <w:jc w:val="both"/>
    </w:pPr>
    <w:rPr>
      <w:rFonts w:ascii="Arial" w:hAnsi="Arial"/>
      <w:sz w:val="24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A2699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FA29CC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A29CC"/>
    <w:pPr>
      <w:widowControl w:val="0"/>
      <w:shd w:val="clear" w:color="auto" w:fill="FFFFFF"/>
      <w:spacing w:after="240" w:line="0" w:lineRule="atLeast"/>
      <w:ind w:hanging="400"/>
      <w:jc w:val="both"/>
    </w:pPr>
    <w:rPr>
      <w:rFonts w:ascii="Tahoma" w:eastAsia="Tahoma" w:hAnsi="Tahoma" w:cs="Tahoma"/>
      <w:sz w:val="19"/>
      <w:szCs w:val="19"/>
      <w:lang w:eastAsia="pl-PL"/>
    </w:rPr>
  </w:style>
  <w:style w:type="paragraph" w:styleId="NormalnyWeb">
    <w:name w:val="Normal (Web)"/>
    <w:basedOn w:val="Normalny"/>
    <w:uiPriority w:val="99"/>
    <w:rsid w:val="00FC55A1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C12B1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17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022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58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8804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727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479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366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5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298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427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008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63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5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2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42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78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83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7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9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93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80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13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67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323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41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958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767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3601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7310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1736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5837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13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870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476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781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58594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79636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6246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49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2918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976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4944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5740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72443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2050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1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69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790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0609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6253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4014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3175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364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737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6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69256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0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33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6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64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531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47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109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1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942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4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5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91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80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5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284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80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042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14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63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443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129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683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747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6350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452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905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9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5052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2070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39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9339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9170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7834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59670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605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3440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40268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802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99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90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34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89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76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944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63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22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76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757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849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284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2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34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93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268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94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3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110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77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164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0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47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3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72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91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59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93484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728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8102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50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082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294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7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0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25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338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861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318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882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32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1358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3249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1537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580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377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7726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5640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828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4299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919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129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6283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5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67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1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99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69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73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5583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3242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37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2129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31897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1123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616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9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638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32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112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48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526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510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239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9152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3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2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8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8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14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11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16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359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3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266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5991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13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085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7769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7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350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99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54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23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23751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16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872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75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29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064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4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4675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32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11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20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09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732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79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tudencki\Dropbox\WZORCOWE%20SIWZ\WZ&#211;R%20SIWZ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0E35C-BE68-4A43-940B-DEF9D700C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SIWZ</Template>
  <TotalTime>1391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Links>
    <vt:vector size="12" baseType="variant">
      <vt:variant>
        <vt:i4>4718653</vt:i4>
      </vt:variant>
      <vt:variant>
        <vt:i4>3</vt:i4>
      </vt:variant>
      <vt:variant>
        <vt:i4>0</vt:i4>
      </vt:variant>
      <vt:variant>
        <vt:i4>5</vt:i4>
      </vt:variant>
      <vt:variant>
        <vt:lpwstr>mailto:iod@khk.krakow.pl</vt:lpwstr>
      </vt:variant>
      <vt:variant>
        <vt:lpwstr/>
      </vt:variant>
      <vt:variant>
        <vt:i4>2097219</vt:i4>
      </vt:variant>
      <vt:variant>
        <vt:i4>0</vt:i4>
      </vt:variant>
      <vt:variant>
        <vt:i4>0</vt:i4>
      </vt:variant>
      <vt:variant>
        <vt:i4>5</vt:i4>
      </vt:variant>
      <vt:variant>
        <vt:lpwstr>mailto:przetargi@khk.krakow.pl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Studencki</dc:creator>
  <cp:lastModifiedBy>WDK</cp:lastModifiedBy>
  <cp:revision>289</cp:revision>
  <cp:lastPrinted>2024-01-04T10:30:00Z</cp:lastPrinted>
  <dcterms:created xsi:type="dcterms:W3CDTF">2020-10-22T09:26:00Z</dcterms:created>
  <dcterms:modified xsi:type="dcterms:W3CDTF">2025-12-05T10:52:00Z</dcterms:modified>
</cp:coreProperties>
</file>